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55" w:rsidRPr="00901155" w:rsidRDefault="00901155" w:rsidP="00901155">
      <w:pPr>
        <w:widowControl w:val="0"/>
        <w:tabs>
          <w:tab w:val="center" w:pos="7699"/>
          <w:tab w:val="left" w:pos="8640"/>
        </w:tabs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b/>
          <w:kern w:val="1"/>
          <w:sz w:val="28"/>
          <w:lang w:eastAsia="ru-RU" w:bidi="hi-IN"/>
        </w:rPr>
        <w:t xml:space="preserve">                                                                     </w:t>
      </w:r>
      <w:r>
        <w:rPr>
          <w:rFonts w:cs="Mangal"/>
          <w:b/>
          <w:kern w:val="1"/>
          <w:sz w:val="28"/>
          <w:lang w:eastAsia="ru-RU" w:bidi="hi-IN"/>
        </w:rPr>
        <w:t xml:space="preserve">                            </w:t>
      </w:r>
      <w:r w:rsidRPr="00AE0546">
        <w:rPr>
          <w:rFonts w:cs="Mangal"/>
          <w:b/>
          <w:kern w:val="1"/>
          <w:sz w:val="28"/>
          <w:lang w:eastAsia="ru-RU" w:bidi="hi-IN"/>
        </w:rPr>
        <w:t>«Утверждаю»</w:t>
      </w:r>
      <w:r w:rsidRPr="00AE0546">
        <w:rPr>
          <w:rFonts w:cs="Mangal"/>
          <w:kern w:val="1"/>
          <w:sz w:val="28"/>
          <w:lang w:eastAsia="ru-RU" w:bidi="hi-IN"/>
        </w:rPr>
        <w:t xml:space="preserve">      </w:t>
      </w:r>
    </w:p>
    <w:p w:rsidR="00AE0546" w:rsidRPr="00AE0546" w:rsidRDefault="00AE0546" w:rsidP="00AE0546">
      <w:pPr>
        <w:widowControl w:val="0"/>
        <w:jc w:val="both"/>
        <w:rPr>
          <w:rFonts w:cs="Mangal"/>
          <w:b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</w:t>
      </w:r>
      <w:r w:rsidRPr="00AE0546">
        <w:rPr>
          <w:rFonts w:cs="Mangal"/>
          <w:kern w:val="1"/>
          <w:sz w:val="28"/>
          <w:lang w:eastAsia="ru-RU" w:bidi="hi-IN"/>
        </w:rPr>
        <w:t xml:space="preserve"> Директор                                                                                                                  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  </w:t>
      </w:r>
      <w:r w:rsidRPr="00AE0546">
        <w:rPr>
          <w:rFonts w:cs="Mangal"/>
          <w:kern w:val="1"/>
          <w:sz w:val="28"/>
          <w:lang w:eastAsia="ru-RU" w:bidi="hi-IN"/>
        </w:rPr>
        <w:t>МБОУ Верхнегрековская ООШ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</w:t>
      </w:r>
      <w:r w:rsidRPr="00AE0546">
        <w:rPr>
          <w:rFonts w:cs="Mangal"/>
          <w:kern w:val="1"/>
          <w:sz w:val="28"/>
          <w:lang w:eastAsia="ru-RU" w:bidi="hi-IN"/>
        </w:rPr>
        <w:t xml:space="preserve"> ___________  /</w:t>
      </w:r>
      <w:proofErr w:type="spellStart"/>
      <w:r w:rsidRPr="00AE0546">
        <w:rPr>
          <w:rFonts w:cs="Mangal"/>
          <w:kern w:val="1"/>
          <w:sz w:val="28"/>
          <w:lang w:eastAsia="ru-RU" w:bidi="hi-IN"/>
        </w:rPr>
        <w:t>А.И.Бычков</w:t>
      </w:r>
      <w:proofErr w:type="spellEnd"/>
      <w:r w:rsidRPr="00AE0546">
        <w:rPr>
          <w:rFonts w:cs="Mangal"/>
          <w:kern w:val="1"/>
          <w:sz w:val="28"/>
          <w:lang w:eastAsia="ru-RU" w:bidi="hi-IN"/>
        </w:rPr>
        <w:t>/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    </w:t>
      </w:r>
      <w:r w:rsidR="001C5EED">
        <w:rPr>
          <w:rFonts w:cs="Mangal"/>
          <w:kern w:val="1"/>
          <w:sz w:val="28"/>
          <w:lang w:eastAsia="ru-RU" w:bidi="hi-IN"/>
        </w:rPr>
        <w:t xml:space="preserve">  Приказ   №___ от__.08.2020</w:t>
      </w:r>
      <w:r w:rsidRPr="00AE0546">
        <w:rPr>
          <w:rFonts w:cs="Mangal"/>
          <w:kern w:val="1"/>
          <w:sz w:val="28"/>
          <w:lang w:eastAsia="ru-RU" w:bidi="hi-IN"/>
        </w:rPr>
        <w:t xml:space="preserve"> г.</w:t>
      </w:r>
      <w:r w:rsidRPr="00AE0546">
        <w:rPr>
          <w:rFonts w:cs="Mangal"/>
          <w:kern w:val="1"/>
          <w:sz w:val="28"/>
          <w:lang w:eastAsia="ru-RU" w:bidi="hi-IN"/>
        </w:rPr>
        <w:tab/>
      </w:r>
    </w:p>
    <w:p w:rsidR="00AE0546" w:rsidRPr="00AE0546" w:rsidRDefault="00AE0546" w:rsidP="00AE0546">
      <w:pPr>
        <w:widowControl w:val="0"/>
        <w:tabs>
          <w:tab w:val="left" w:pos="1425"/>
        </w:tabs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                   </w:t>
      </w:r>
    </w:p>
    <w:p w:rsidR="00AE0546" w:rsidRPr="00AE0546" w:rsidRDefault="00AE0546" w:rsidP="00AE0546">
      <w:pPr>
        <w:suppressAutoHyphens w:val="0"/>
        <w:jc w:val="right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AE0546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AE0546" w:rsidRPr="00AE0546" w:rsidRDefault="00586B55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>по географии в 6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 классе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Количество часов: всего</w:t>
      </w:r>
      <w:r w:rsidR="002D7925">
        <w:rPr>
          <w:rFonts w:eastAsia="SimSun" w:cs="Mangal"/>
          <w:kern w:val="1"/>
          <w:sz w:val="28"/>
          <w:szCs w:val="28"/>
          <w:lang w:eastAsia="hi-IN" w:bidi="hi-IN"/>
        </w:rPr>
        <w:t xml:space="preserve"> 3</w:t>
      </w:r>
      <w:r w:rsidR="002D7925" w:rsidRPr="00586B55">
        <w:rPr>
          <w:rFonts w:eastAsia="SimSun" w:cs="Mangal"/>
          <w:kern w:val="1"/>
          <w:sz w:val="28"/>
          <w:szCs w:val="28"/>
          <w:lang w:eastAsia="hi-IN" w:bidi="hi-IN"/>
        </w:rPr>
        <w:t>4</w:t>
      </w: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, в неделю 1.</w:t>
      </w: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AE0546" w:rsidRPr="00AE0546" w:rsidRDefault="00AE0546" w:rsidP="00AE0546">
      <w:pPr>
        <w:widowControl w:val="0"/>
        <w:numPr>
          <w:ilvl w:val="0"/>
          <w:numId w:val="31"/>
        </w:numPr>
        <w:contextualSpacing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Примерной программы основного общего образования по географии;</w:t>
      </w:r>
    </w:p>
    <w:p w:rsidR="00AE0546" w:rsidRPr="00AE0546" w:rsidRDefault="00AE0546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         </w:t>
      </w:r>
    </w:p>
    <w:p w:rsidR="00AE0546" w:rsidRPr="00AE0546" w:rsidRDefault="003530D0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  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2. Авторской программы  курса географии к УМК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Климанова О.А., В.В. Климанов, Э.В. Ким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>для 5-9 классов общеобразовательных учрежд</w:t>
      </w:r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ений. –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Дрофа, 2019 г.)</w:t>
      </w:r>
      <w:proofErr w:type="gramEnd"/>
    </w:p>
    <w:p w:rsidR="00AE0546" w:rsidRPr="00AE0546" w:rsidRDefault="00AE0546" w:rsidP="00AE0546">
      <w:pPr>
        <w:widowControl w:val="0"/>
        <w:tabs>
          <w:tab w:val="left" w:pos="8805"/>
        </w:tabs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suppressAutoHyphens w:val="0"/>
        <w:jc w:val="both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both"/>
        <w:rPr>
          <w:rFonts w:eastAsia="SimSun" w:cs="Mangal"/>
          <w:kern w:val="1"/>
          <w:sz w:val="28"/>
          <w:szCs w:val="28"/>
          <w:lang w:eastAsia="ru-RU" w:bidi="hi-IN"/>
        </w:rPr>
      </w:pPr>
      <w:r w:rsidRPr="00AE0546">
        <w:rPr>
          <w:rFonts w:eastAsia="SimSun" w:cs="Mangal"/>
          <w:kern w:val="1"/>
          <w:sz w:val="28"/>
          <w:szCs w:val="28"/>
          <w:lang w:eastAsia="ru-RU" w:bidi="hi-IN"/>
        </w:rPr>
        <w:t xml:space="preserve">Учебник: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География.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 Землеведение. 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– 5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-6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</w:t>
      </w:r>
      <w:proofErr w:type="spellStart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кл</w:t>
      </w:r>
      <w:proofErr w:type="spellEnd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.: учебник для общеобразовательных учреждений /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О.А., В.В. Климанов, Э.В. Ким.   - М.: Дрофа, 2019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.</w:t>
      </w:r>
    </w:p>
    <w:p w:rsidR="00AE0546" w:rsidRPr="00AE0546" w:rsidRDefault="00AE0546" w:rsidP="00AE0546">
      <w:pPr>
        <w:widowControl w:val="0"/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1C5EED" w:rsidP="00AE0546">
      <w:pPr>
        <w:suppressAutoHyphens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2020 - 2021</w:t>
      </w:r>
      <w:r w:rsidR="00AE0546" w:rsidRPr="00AE0546">
        <w:rPr>
          <w:sz w:val="28"/>
          <w:szCs w:val="28"/>
          <w:lang w:eastAsia="en-US"/>
        </w:rPr>
        <w:t xml:space="preserve"> учебный год.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</w:p>
    <w:p w:rsidR="00901155" w:rsidRDefault="00901155" w:rsidP="00BA04CB">
      <w:pPr>
        <w:rPr>
          <w:b/>
          <w:sz w:val="28"/>
        </w:rPr>
      </w:pPr>
    </w:p>
    <w:p w:rsidR="004656F9" w:rsidRPr="00C271DB" w:rsidRDefault="001C5EED" w:rsidP="00C271DB">
      <w:pPr>
        <w:jc w:val="center"/>
        <w:rPr>
          <w:b/>
          <w:sz w:val="28"/>
        </w:rPr>
      </w:pPr>
      <w:r>
        <w:rPr>
          <w:b/>
          <w:sz w:val="28"/>
        </w:rPr>
        <w:t>6</w:t>
      </w:r>
      <w:r w:rsidR="00C271DB" w:rsidRPr="00C271DB">
        <w:rPr>
          <w:b/>
          <w:sz w:val="28"/>
        </w:rPr>
        <w:t xml:space="preserve"> класс</w:t>
      </w:r>
    </w:p>
    <w:p w:rsidR="004656F9" w:rsidRPr="00901155" w:rsidRDefault="004656F9" w:rsidP="00901155">
      <w:pPr>
        <w:pStyle w:val="dash041e0431044b0447043d044b0439"/>
        <w:jc w:val="center"/>
        <w:rPr>
          <w:rStyle w:val="dash041e0431044b0447043d044b0439char1"/>
          <w:b/>
          <w:sz w:val="28"/>
        </w:rPr>
      </w:pPr>
      <w:r w:rsidRPr="00901155">
        <w:rPr>
          <w:rStyle w:val="dash041e0431044b0447043d044b0439char1"/>
          <w:b/>
          <w:sz w:val="28"/>
        </w:rPr>
        <w:t>Результаты освоения учебного предмета</w:t>
      </w:r>
    </w:p>
    <w:p w:rsidR="001C5EED" w:rsidRPr="001C5EED" w:rsidRDefault="003530D0" w:rsidP="001C5EED">
      <w:pPr>
        <w:rPr>
          <w:b/>
          <w:color w:val="000000"/>
          <w:sz w:val="28"/>
          <w:szCs w:val="28"/>
        </w:rPr>
      </w:pPr>
      <w:r w:rsidRPr="001C5EED">
        <w:rPr>
          <w:b/>
          <w:color w:val="000000"/>
          <w:sz w:val="28"/>
          <w:szCs w:val="28"/>
        </w:rPr>
        <w:t xml:space="preserve">   </w:t>
      </w:r>
      <w:r w:rsidR="001C5EED" w:rsidRPr="001C5EED">
        <w:rPr>
          <w:b/>
          <w:color w:val="000000"/>
          <w:sz w:val="28"/>
          <w:szCs w:val="28"/>
        </w:rPr>
        <w:t xml:space="preserve">Предметные: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Учащийся должен: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объяснять значение понятий;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объяснять особенности строения рельефа суши и дна Мирового океана;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приводить примеры географических следствий движения Земли;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proofErr w:type="gramStart"/>
      <w:r w:rsidRPr="001C5EED">
        <w:rPr>
          <w:color w:val="000000"/>
          <w:sz w:val="28"/>
          <w:szCs w:val="28"/>
        </w:rPr>
        <w:t xml:space="preserve">определять (измерять) направления и расстояния, работать с компасом; измерять (определять) температуру воздуха, атмосферное давление, направление ветра, облачность, амплитуду температур, среднюю температуру воздуха за сутки, месяц с использованием различных источников информации; </w:t>
      </w:r>
      <w:proofErr w:type="gramEnd"/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ориентироваться на местности при помощи компаса, карты;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называть (показывать) элементы градусной сети, географические полюса, объяснять их особенности;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читать план местности и карту;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называть и показывать по карте основные географические объекты;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называть основные способы изучения Земли в прошлом и в настоящее время и наиболее выдающиеся результаты географических открытий и путешествий; методы изучения земных недр и Мирового океана;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приводить примеры собственных путешествий, иллюстрировать их;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описывать погоду своей местности, вести простейшие наблюдения элементов погоды;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обозначать на контурной карте географические объекты.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 </w:t>
      </w:r>
    </w:p>
    <w:p w:rsidR="001C5EED" w:rsidRDefault="001C5EED" w:rsidP="001C5EED">
      <w:pPr>
        <w:rPr>
          <w:color w:val="000000"/>
          <w:sz w:val="28"/>
          <w:szCs w:val="28"/>
        </w:rPr>
      </w:pPr>
      <w:proofErr w:type="spellStart"/>
      <w:r w:rsidRPr="001C5EED">
        <w:rPr>
          <w:b/>
          <w:color w:val="000000"/>
          <w:sz w:val="28"/>
          <w:szCs w:val="28"/>
        </w:rPr>
        <w:t>Метапредметные</w:t>
      </w:r>
      <w:proofErr w:type="spellEnd"/>
      <w:r w:rsidRPr="001C5EED"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результаты обучения.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Учащийся должен уметь: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ставить учебную задачу под руководством учителя;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планировать свою деятельность под руководством учителя;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работать в соответствии с поставленной учебной задачей;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работать в соответствии с предложенным планом;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выделять главное, существенные признаки понятий;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участвовать в совместной деятельности;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высказывать суждения, подтверждая их фактами;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искать и отбирать информацию в учебных и справочных пособиях, словарях;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составлять описания объектов;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составлять простой и сложный план;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работать с текстом и нетекстовыми компонентами: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сравнивать полученные результаты с ожидаемыми результатами;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оценивать работу одноклассников;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выявлять причинно-следственные связи;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анализировать связи соподчинения и зависимости между компонентами объекта;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составлять вопросы к текстам, логическую цепочку по тексту, таблицы, схемы по содержанию текста.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 </w:t>
      </w:r>
    </w:p>
    <w:p w:rsidR="001C5EED" w:rsidRDefault="001C5EED" w:rsidP="001C5EED">
      <w:pPr>
        <w:rPr>
          <w:color w:val="000000"/>
          <w:sz w:val="28"/>
          <w:szCs w:val="28"/>
        </w:rPr>
      </w:pPr>
      <w:r w:rsidRPr="001C5EED">
        <w:rPr>
          <w:b/>
          <w:color w:val="000000"/>
          <w:sz w:val="28"/>
          <w:szCs w:val="28"/>
        </w:rPr>
        <w:lastRenderedPageBreak/>
        <w:t>Личностные</w:t>
      </w:r>
      <w:r w:rsidRPr="001C5EED">
        <w:rPr>
          <w:color w:val="000000"/>
          <w:sz w:val="28"/>
          <w:szCs w:val="28"/>
        </w:rPr>
        <w:t xml:space="preserve"> результаты обучения </w:t>
      </w:r>
    </w:p>
    <w:p w:rsidR="001C5EED" w:rsidRPr="001C5EED" w:rsidRDefault="001C5EED" w:rsidP="001C5EED">
      <w:p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Учащийся должен обладать: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ответственным отношением к учебе;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опытом участия в социально значимом труде; 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целостным мировоззрением;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осознанным, уважительным и доброжелательным отношением к другому человеку, его мнению;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коммуникативной компетентностью в общении и сотрудничестве со сверстниками в процессе образовательной, общественно полезной, творческой деятельности; </w:t>
      </w:r>
    </w:p>
    <w:p w:rsidR="001C5EED" w:rsidRPr="001C5EED" w:rsidRDefault="001C5EED" w:rsidP="001C5EED">
      <w:pPr>
        <w:numPr>
          <w:ilvl w:val="0"/>
          <w:numId w:val="32"/>
        </w:numPr>
        <w:rPr>
          <w:color w:val="000000"/>
          <w:sz w:val="28"/>
          <w:szCs w:val="28"/>
        </w:rPr>
      </w:pPr>
      <w:r w:rsidRPr="001C5EED">
        <w:rPr>
          <w:color w:val="000000"/>
          <w:sz w:val="28"/>
          <w:szCs w:val="28"/>
        </w:rPr>
        <w:t xml:space="preserve">основами экологической культуры. </w:t>
      </w:r>
    </w:p>
    <w:p w:rsidR="001C5EED" w:rsidRPr="001C5EED" w:rsidRDefault="001C5EED" w:rsidP="001C5EED">
      <w:pPr>
        <w:rPr>
          <w:b/>
          <w:color w:val="000000"/>
          <w:sz w:val="28"/>
          <w:szCs w:val="28"/>
        </w:rPr>
      </w:pPr>
      <w:r w:rsidRPr="001C5EED">
        <w:rPr>
          <w:b/>
          <w:color w:val="000000"/>
          <w:sz w:val="28"/>
          <w:szCs w:val="28"/>
        </w:rPr>
        <w:t xml:space="preserve"> </w:t>
      </w:r>
    </w:p>
    <w:p w:rsidR="00B9198B" w:rsidRDefault="00B9198B" w:rsidP="001C5EED">
      <w:pPr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064FE6" w:rsidRDefault="00064FE6" w:rsidP="0084724A">
      <w:pPr>
        <w:ind w:firstLine="340"/>
        <w:jc w:val="center"/>
        <w:rPr>
          <w:b/>
          <w:sz w:val="28"/>
          <w:szCs w:val="28"/>
        </w:rPr>
      </w:pPr>
    </w:p>
    <w:p w:rsidR="008105E9" w:rsidRDefault="008105E9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4656F9" w:rsidRPr="007E083D" w:rsidRDefault="00493FE2" w:rsidP="0084724A">
      <w:pPr>
        <w:ind w:firstLine="340"/>
        <w:jc w:val="center"/>
        <w:rPr>
          <w:b/>
          <w:sz w:val="28"/>
          <w:szCs w:val="28"/>
        </w:rPr>
      </w:pPr>
      <w:r w:rsidRPr="007E083D">
        <w:rPr>
          <w:b/>
          <w:sz w:val="28"/>
          <w:szCs w:val="28"/>
        </w:rPr>
        <w:t xml:space="preserve">Содержание </w:t>
      </w:r>
      <w:r w:rsidR="007E083D" w:rsidRPr="007E083D">
        <w:rPr>
          <w:b/>
          <w:sz w:val="28"/>
          <w:szCs w:val="28"/>
        </w:rPr>
        <w:t xml:space="preserve">курса </w:t>
      </w:r>
      <w:r w:rsidR="001C5EED">
        <w:rPr>
          <w:b/>
          <w:sz w:val="28"/>
          <w:szCs w:val="28"/>
        </w:rPr>
        <w:t>6</w:t>
      </w:r>
      <w:r w:rsidR="007E083D" w:rsidRPr="007E083D">
        <w:rPr>
          <w:b/>
          <w:sz w:val="28"/>
          <w:szCs w:val="28"/>
        </w:rPr>
        <w:t xml:space="preserve"> класс</w:t>
      </w:r>
    </w:p>
    <w:p w:rsidR="003D1DF5" w:rsidRPr="007E083D" w:rsidRDefault="003D1DF5" w:rsidP="0084724A">
      <w:pPr>
        <w:ind w:firstLine="340"/>
        <w:jc w:val="center"/>
        <w:rPr>
          <w:b/>
          <w:sz w:val="28"/>
          <w:szCs w:val="28"/>
        </w:rPr>
      </w:pPr>
    </w:p>
    <w:tbl>
      <w:tblPr>
        <w:tblW w:w="10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5350"/>
      </w:tblGrid>
      <w:tr w:rsidR="00493FE2" w:rsidRPr="007E083D" w:rsidTr="00493FE2">
        <w:trPr>
          <w:trHeight w:val="144"/>
        </w:trPr>
        <w:tc>
          <w:tcPr>
            <w:tcW w:w="5132" w:type="dxa"/>
          </w:tcPr>
          <w:p w:rsidR="00493FE2" w:rsidRPr="00B9198B" w:rsidRDefault="00493FE2" w:rsidP="003D1DF5">
            <w:pPr>
              <w:jc w:val="center"/>
              <w:rPr>
                <w:b/>
                <w:sz w:val="32"/>
                <w:szCs w:val="28"/>
              </w:rPr>
            </w:pPr>
            <w:r w:rsidRPr="00B9198B">
              <w:rPr>
                <w:b/>
                <w:noProof/>
                <w:sz w:val="32"/>
                <w:szCs w:val="28"/>
              </w:rPr>
              <w:t>Раздел</w:t>
            </w:r>
            <w:r w:rsidR="007E083D" w:rsidRPr="00B9198B">
              <w:rPr>
                <w:b/>
                <w:noProof/>
                <w:sz w:val="32"/>
                <w:szCs w:val="28"/>
              </w:rPr>
              <w:t>, темы</w:t>
            </w:r>
          </w:p>
        </w:tc>
        <w:tc>
          <w:tcPr>
            <w:tcW w:w="5350" w:type="dxa"/>
          </w:tcPr>
          <w:p w:rsidR="00493FE2" w:rsidRPr="007E083D" w:rsidRDefault="00493FE2" w:rsidP="007E083D">
            <w:pPr>
              <w:jc w:val="center"/>
              <w:rPr>
                <w:sz w:val="28"/>
                <w:szCs w:val="28"/>
              </w:rPr>
            </w:pPr>
            <w:r w:rsidRPr="007E083D">
              <w:rPr>
                <w:b/>
                <w:noProof/>
                <w:sz w:val="28"/>
                <w:szCs w:val="28"/>
              </w:rPr>
              <w:t xml:space="preserve">Виды деятельности </w:t>
            </w:r>
          </w:p>
        </w:tc>
      </w:tr>
      <w:tr w:rsidR="00B9198B" w:rsidRPr="007E083D" w:rsidTr="004F149C">
        <w:trPr>
          <w:trHeight w:val="833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Раздел 4.  Земля во Вселенной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Вращение Земли и его следствия. Когда начинается лето? Что такое тропики и полярные круги?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Географические координаты. Для чего нужны географические координаты? Что такое географическая широта и ге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графическая долгота?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Урок – практикум. Определение геогр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фических координат точки по глобусу. Как определять географические коорд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наты объекта, лежащего на пересечении линий градусной сетки? Как определить координаты объекта, лежащего между линиями градусной сети? Как, зная ге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графические координаты, найти объект на глобусе?</w:t>
            </w:r>
          </w:p>
          <w:p w:rsidR="00B9198B" w:rsidRPr="004F149C" w:rsidRDefault="00B9198B" w:rsidP="004F149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350" w:type="dxa"/>
          </w:tcPr>
          <w:p w:rsidR="00AA403B" w:rsidRPr="00AA403B" w:rsidRDefault="00AA403B" w:rsidP="00AA403B">
            <w:pPr>
              <w:jc w:val="both"/>
              <w:rPr>
                <w:sz w:val="28"/>
                <w:szCs w:val="28"/>
              </w:rPr>
            </w:pPr>
            <w:proofErr w:type="gramStart"/>
            <w:r w:rsidRPr="00AA403B">
              <w:rPr>
                <w:sz w:val="28"/>
                <w:szCs w:val="28"/>
              </w:rPr>
              <w:t>Развитие и совершенствование умений: объяснять понятия и термины, выделять главное; приводить примеры географических следствий движения Земли;  называть (показывать) элементы градусной сети,  географические полюса, объяснять их особенности; определять (измерять) географические координаты точки, расстояния, направления, местоположение географических объектов на глобусе; отбирать нужные карты,  давать им характеристику; читать карты</w:t>
            </w:r>
            <w:proofErr w:type="gramEnd"/>
          </w:p>
          <w:p w:rsidR="00B9198B" w:rsidRPr="007E083D" w:rsidRDefault="00B9198B" w:rsidP="00B9198B">
            <w:pPr>
              <w:rPr>
                <w:b/>
                <w:noProof/>
                <w:sz w:val="28"/>
                <w:szCs w:val="28"/>
              </w:rPr>
            </w:pPr>
          </w:p>
        </w:tc>
      </w:tr>
      <w:tr w:rsidR="004F149C" w:rsidRPr="004F149C" w:rsidTr="004F149C">
        <w:trPr>
          <w:trHeight w:val="833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t>Раздел 5.  Путешествия и их геогр</w:t>
            </w: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t>а</w:t>
            </w: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t>фическое отражение</w:t>
            </w:r>
            <w:r w:rsidRPr="001C5EED">
              <w:rPr>
                <w:rFonts w:eastAsia="Calibri"/>
                <w:b/>
                <w:i/>
                <w:sz w:val="28"/>
                <w:szCs w:val="28"/>
                <w:lang w:eastAsia="en-US"/>
              </w:rPr>
              <w:t>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План местности. Умеете ли вы путеш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ствовать? Как сделать ваши путевые впечатления интересными и полезными для всех остальных? Как можно изобр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зить земную поверхность? По каким правилам строится план местности? Как на планах может обозначаться масштаб? Как на планах могут изображаться окружающие нас предметы?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Ориентирование по плану и на местн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сти. Как пользоваться компасом? Как определить по плану свое местонахо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ж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дение? Как читать план местности?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Урок-практикум. Составление плана местности. Полярная съемка местности. Маршрутная съемка местности.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Многообразие карт. Какими бывают карты? Какие части земного шара могут быть показаны на карте? Как различ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ются карты по масштабу?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lastRenderedPageBreak/>
              <w:t>Урок – практикум. Работа с картой. Как зная географические координаты, найти точку на карте. Как описать местопол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жение объекта по карте?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F149C" w:rsidRPr="004F149C" w:rsidRDefault="004F149C" w:rsidP="004F149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350" w:type="dxa"/>
          </w:tcPr>
          <w:p w:rsidR="004F149C" w:rsidRPr="008A2A9B" w:rsidRDefault="00AA403B" w:rsidP="004F149C">
            <w:pPr>
              <w:pStyle w:val="afd"/>
              <w:suppressAutoHyphens w:val="0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noProof/>
                <w:sz w:val="28"/>
                <w:szCs w:val="28"/>
              </w:rPr>
            </w:pPr>
            <w:r w:rsidRPr="00AA403B">
              <w:rPr>
                <w:sz w:val="28"/>
                <w:szCs w:val="28"/>
              </w:rPr>
              <w:lastRenderedPageBreak/>
              <w:t>Развитие и совершенствование умений: составлять и оформлять план местности; ориентироваться с помощью компаса, по местным признакам; приводить примеры географических карт, различающихся по масштабу, охвату территории, содерж</w:t>
            </w:r>
            <w:r w:rsidRPr="00AA403B">
              <w:rPr>
                <w:sz w:val="28"/>
                <w:szCs w:val="28"/>
              </w:rPr>
              <w:t>а</w:t>
            </w:r>
            <w:r w:rsidRPr="00AA403B">
              <w:rPr>
                <w:sz w:val="28"/>
                <w:szCs w:val="28"/>
              </w:rPr>
              <w:t>нию; определять по карте местополож</w:t>
            </w:r>
            <w:r w:rsidRPr="00AA403B">
              <w:rPr>
                <w:sz w:val="28"/>
                <w:szCs w:val="28"/>
              </w:rPr>
              <w:t>е</w:t>
            </w:r>
            <w:r w:rsidRPr="00AA403B">
              <w:rPr>
                <w:sz w:val="28"/>
                <w:szCs w:val="28"/>
              </w:rPr>
              <w:t>ние объекта</w:t>
            </w:r>
          </w:p>
        </w:tc>
      </w:tr>
      <w:tr w:rsidR="00493FE2" w:rsidRPr="004F149C" w:rsidTr="00493FE2">
        <w:trPr>
          <w:trHeight w:val="144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i/>
                <w:sz w:val="28"/>
                <w:szCs w:val="28"/>
                <w:u w:val="single"/>
                <w:lang w:eastAsia="en-US"/>
              </w:rPr>
              <w:lastRenderedPageBreak/>
              <w:t>Раздел 6. Природа Земли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u w:val="single"/>
                <w:lang w:eastAsia="en-US"/>
              </w:rPr>
              <w:t>Тема 10.  Планета воды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 Свойства вод океана. Почему вода в Мировом океане соленая? Какова те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пература океанической воды?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Движение воды в Мировом океане. Как в Мировом океане образуются волны. Чем отличаются течения от окружа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ю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щих вод. Как </w:t>
            </w:r>
            <w:proofErr w:type="spellStart"/>
            <w:r w:rsidRPr="001C5EED">
              <w:rPr>
                <w:rFonts w:eastAsia="Calibri"/>
                <w:sz w:val="28"/>
                <w:szCs w:val="28"/>
                <w:lang w:eastAsia="en-US"/>
              </w:rPr>
              <w:t>узанали</w:t>
            </w:r>
            <w:proofErr w:type="spellEnd"/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 о существовании океанических течениях. Как океанич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ские течения влияют на природу пр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морских районов материков.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Тема11. Внутреннее строение Земли.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Движение литосферных плит. Какие 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лы управляют перемещение материков.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Землетрясения: причины и последствия. Что происходит во время землетрясения. Какой силы может быть землетрясение. Предсказание землетрясения.</w:t>
            </w:r>
          </w:p>
          <w:p w:rsidR="001C5EED" w:rsidRPr="001C5EED" w:rsidRDefault="001C5EED" w:rsidP="001C5EED">
            <w:pPr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Вулканы. Что такое вулкан? Что происходит в результате извержения вулкана? Может ли человек использовать вулканы? Что такое гейзеры?</w:t>
            </w:r>
            <w:r w:rsidRPr="001C5EED">
              <w:rPr>
                <w:rFonts w:eastAsiaTheme="minorEastAsia"/>
                <w:b/>
                <w:u w:val="single"/>
                <w:lang w:eastAsia="ru-RU"/>
              </w:rPr>
              <w:t xml:space="preserve"> 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Тема 12.  Рельеф суши.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 xml:space="preserve">Изображение рельефа на планах местности и географических картах.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Что такое абсолютная и относительная высота? Как изображают рельеф на плане местности. Как пользоваться шк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лой высот и глубин? Что такое профиль местности.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 xml:space="preserve">Горы.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 устроены горные области. Какие бывают горы. Как рождаются и развиваются горы? Как возникают п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щеры? Стихийные процессы в горах.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Равнины. Как различаются равнины по высоте?  Как рождаются равнины? Как текущая вода изменяет облик равнин? Какие формы рельефа   создает на ра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нинах ветер?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lastRenderedPageBreak/>
              <w:t>ТЕМА 13. АТМОСФЕРА И КЛИМ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А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 xml:space="preserve">ТЫ ЗЕМЛИ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Температура воздуха.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Почему темпер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тура воздуха с высотой понижается? Как температура воздуха меняется в течение суток? Как в России температура возд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ха меняется в течение года? Везде ли на земном шаре бывают зима и лето?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Атмосферное давление. Ветер.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Какое бывает атмосферное давление? Что т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кое ветер?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Облака и атмосферные осадки.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Откуда берется дождь? Какие бывают атм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сферные осадки?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Погода и климат.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Чем погода отлич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ется от климата? Как распределены по земному шару пояса атмосферного да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ления? Как перемещаются воздушные массы в атмосфере Земли? Сколько на Земле климатических поясов? Какие еще причины влияют на климат? Как на климат влияет распределение суши и моря?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1C5EED">
              <w:rPr>
                <w:rFonts w:eastAsia="Calibri"/>
                <w:sz w:val="28"/>
                <w:szCs w:val="28"/>
                <w:lang w:eastAsia="en-US"/>
              </w:rPr>
              <w:t>Урок_практикум</w:t>
            </w:r>
            <w:proofErr w:type="spellEnd"/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Работа с климатич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скими картами.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Работа с картами те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пературы воздуха. Работа с картой «Среднегодовое количество осадков». Определение направления господств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ющих ветров.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1C5EED">
              <w:rPr>
                <w:rFonts w:eastAsia="Calibri"/>
                <w:sz w:val="28"/>
                <w:szCs w:val="28"/>
                <w:lang w:eastAsia="en-US"/>
              </w:rPr>
              <w:t>Урок_практикум</w:t>
            </w:r>
            <w:proofErr w:type="spellEnd"/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Наблюдения за пог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дой.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 определить направление ветра? Как правильно измерить температуру воздуха? Как определить среднюю те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пературу воздуха за сутки? Как опред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лить облачность? Как определить атм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сферное давление?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ТЕМА 14. ГИДРОСФЕРА — КРОВ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Е</w:t>
            </w:r>
            <w:r w:rsidRPr="001C5EED">
              <w:rPr>
                <w:rFonts w:eastAsia="Calibri"/>
                <w:b/>
                <w:sz w:val="28"/>
                <w:szCs w:val="28"/>
                <w:u w:val="single"/>
                <w:lang w:eastAsia="en-US"/>
              </w:rPr>
              <w:t>НОСНАЯ СИСТЕМА ЗЕМЛИ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Реки в природе и на географических картах.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Откуда в реку поступает вода? Когда воды в реке больше всего? Как меняется река от истока к устью? Как влияют на характер течения реки горные породы, слагающие ее русло? Что пр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исходит, когда река встречается с 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рем?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 xml:space="preserve">Озера.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Какие бывают озера? Что такое сточное озеро?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Подземные воды. Болота. Ледники.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Как добыть воду из-под земли? Как св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заны подземные воды и болота? Чем различаются горные и покровные ле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ники? Как на ледники влияют измен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ния климата?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b/>
                <w:sz w:val="28"/>
                <w:szCs w:val="28"/>
                <w:lang w:eastAsia="en-US"/>
              </w:rPr>
              <w:t>Предметные результаты обучения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Учащийся должен </w:t>
            </w:r>
            <w:r w:rsidRPr="001C5EED">
              <w:rPr>
                <w:rFonts w:eastAsia="Calibri"/>
                <w:i/>
                <w:iCs/>
                <w:sz w:val="28"/>
                <w:szCs w:val="28"/>
                <w:lang w:eastAsia="en-US"/>
              </w:rPr>
              <w:t>уметь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объяснять значение понятий: </w:t>
            </w:r>
            <w:proofErr w:type="gramStart"/>
            <w:r w:rsidRPr="001C5EED">
              <w:rPr>
                <w:rFonts w:eastAsia="Calibri"/>
                <w:sz w:val="28"/>
                <w:szCs w:val="28"/>
                <w:lang w:eastAsia="en-US"/>
              </w:rPr>
              <w:t>«Мировой океан», «соленость», «промилле», «ок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анические течения», «волны», «прил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вы», «отливы», «литосферные плиты», «сейсмические пояса», «эпицентр зе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летрясения», «кратер», «гейзер», «абс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лютная высота», «относительная выс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та», «горизонталь», «горный хребет», «горная долина», «речная система» (и ее части), «бассейн реки», «водораздел», «питание реки», «режим реки», «во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душная масса», «тепловой пояс», «кл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матический пояс», «погода», «климат»; называть и показывать по карте осно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ные географические</w:t>
            </w:r>
            <w:proofErr w:type="gramEnd"/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объекты; называть методы изучения земных недр и Мирового океана; объя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нять особенности движения вод в Мир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вом океане, причины их образования; приводить примеры основных форм 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льефа дна океана и объяснять их вза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мосвязь с тектоническими структурами;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объяснять особенности строения рель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фа суши и дна Мирового океана; опр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делять по карте сейсмические районы мира, абсолютную и относительную в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ы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соту точек, глубину морей; показывать по карте горы и равнины, различающи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ся по высоте, происхождению, стро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нию;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C5EED">
              <w:rPr>
                <w:rFonts w:eastAsia="Calibri"/>
                <w:sz w:val="28"/>
                <w:szCs w:val="28"/>
                <w:lang w:eastAsia="en-US"/>
              </w:rPr>
              <w:t>составлять описание климатического пояса, гор, равнин, моря, рек, озер по типовому плану; наносить на контурную карту изучаемые географические объе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 xml:space="preserve">ты; называть и показывать основные формы рельефа Земли, части Мирового 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lastRenderedPageBreak/>
              <w:t>океана, объекты вод суши, тепловые п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яса,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1C5EED">
              <w:rPr>
                <w:rFonts w:eastAsia="Calibri"/>
                <w:sz w:val="28"/>
                <w:szCs w:val="28"/>
                <w:lang w:eastAsia="en-US"/>
              </w:rPr>
              <w:t>климатические пояса Земли; измерять (определять) температуру воздуха, а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1C5EED">
              <w:rPr>
                <w:rFonts w:eastAsia="Calibri"/>
                <w:sz w:val="28"/>
                <w:szCs w:val="28"/>
                <w:lang w:eastAsia="en-US"/>
              </w:rPr>
              <w:t>мосферное давление, направление ветра, облачность, амплитуду температур, среднюю температуру воздуха за сутки, месяц; описывать погоду и климат своей местности; показывать по карте реки, озера, ледники, районы распространения болот.</w:t>
            </w:r>
            <w:proofErr w:type="gramEnd"/>
          </w:p>
          <w:p w:rsidR="001C5EED" w:rsidRPr="001C5EED" w:rsidRDefault="001C5EED" w:rsidP="001C5EED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93FE2" w:rsidRPr="004F149C" w:rsidRDefault="00493FE2" w:rsidP="0084724A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350" w:type="dxa"/>
          </w:tcPr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AA403B" w:rsidRPr="00AA403B" w:rsidRDefault="00AA403B" w:rsidP="00AA403B">
            <w:pPr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Развитие и совершенствование умений: выделять главное; объяснять понятия и термины; объяснять особенности движения вод в Мировом океане; называть основные части Мирового океана; работать с текстом, схемами и картами учебника; работать с контурной картой извлекать информацию; находить и объяснять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причинно-следственные связи; называть методы изучения земных недр и Мирового океана; приводить примеры основных форм рельефа дна океана и объяснять их взаимосвязь с тектоническими структурами; объяснять особенности строения рельефа суши и дна Мирового океана; определять по карте сейсмические районы мира, абсолютную и относительную высоту точек, глубину морей; объекты вод суши;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называть и показывать по карте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основные географические объекты;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называть и показывать основные формы рельефа Земли; приводить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примеры гор и равнин, различающихся по высоте, происхождению, старению;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называть и показывать тепловые пояса, климатические пояса Земли; на конкретных примерах объяснять влияние циркуляции атмосферы на</w:t>
            </w:r>
          </w:p>
          <w:p w:rsidR="0039416A" w:rsidRPr="008A2A9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proofErr w:type="gramStart"/>
            <w:r w:rsidRPr="00AA403B">
              <w:rPr>
                <w:noProof/>
                <w:sz w:val="28"/>
                <w:szCs w:val="28"/>
              </w:rPr>
              <w:t>климат различных областей земного шара; измерять (определять) температуру воздуха, атмосферное давление, направление ветра, облачность, амплитуду температур, среднюю температуру воздуха за сутки, месяц.</w:t>
            </w:r>
            <w:proofErr w:type="gramEnd"/>
          </w:p>
        </w:tc>
      </w:tr>
      <w:tr w:rsidR="0039416A" w:rsidRPr="004F149C" w:rsidTr="00493FE2">
        <w:trPr>
          <w:trHeight w:val="144"/>
        </w:trPr>
        <w:tc>
          <w:tcPr>
            <w:tcW w:w="5132" w:type="dxa"/>
          </w:tcPr>
          <w:p w:rsidR="001C5EED" w:rsidRPr="001C5EED" w:rsidRDefault="001C5EED" w:rsidP="001C5EED">
            <w:pPr>
              <w:suppressAutoHyphens w:val="0"/>
              <w:jc w:val="both"/>
              <w:rPr>
                <w:b/>
                <w:sz w:val="28"/>
                <w:szCs w:val="22"/>
                <w:u w:val="single"/>
              </w:rPr>
            </w:pPr>
            <w:r w:rsidRPr="001C5EED">
              <w:rPr>
                <w:b/>
                <w:sz w:val="28"/>
                <w:szCs w:val="22"/>
                <w:u w:val="single"/>
              </w:rPr>
              <w:lastRenderedPageBreak/>
              <w:t>Раздел VII. Географическая оболо</w:t>
            </w:r>
            <w:r w:rsidRPr="001C5EED">
              <w:rPr>
                <w:b/>
                <w:sz w:val="28"/>
                <w:szCs w:val="22"/>
                <w:u w:val="single"/>
              </w:rPr>
              <w:t>ч</w:t>
            </w:r>
            <w:r w:rsidRPr="001C5EED">
              <w:rPr>
                <w:b/>
                <w:sz w:val="28"/>
                <w:szCs w:val="22"/>
                <w:u w:val="single"/>
              </w:rPr>
              <w:t xml:space="preserve">ка— </w:t>
            </w:r>
            <w:proofErr w:type="gramStart"/>
            <w:r w:rsidRPr="001C5EED">
              <w:rPr>
                <w:b/>
                <w:sz w:val="28"/>
                <w:szCs w:val="22"/>
                <w:u w:val="single"/>
              </w:rPr>
              <w:t>ср</w:t>
            </w:r>
            <w:proofErr w:type="gramEnd"/>
            <w:r w:rsidRPr="001C5EED">
              <w:rPr>
                <w:b/>
                <w:sz w:val="28"/>
                <w:szCs w:val="22"/>
                <w:u w:val="single"/>
              </w:rPr>
              <w:t xml:space="preserve">еда жизни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  <w:u w:val="single"/>
              </w:rPr>
            </w:pPr>
            <w:r w:rsidRPr="001C5EED">
              <w:rPr>
                <w:sz w:val="28"/>
                <w:szCs w:val="22"/>
                <w:u w:val="single"/>
              </w:rPr>
              <w:t xml:space="preserve">ТЕМА 15. ЖИВАЯ ПЛАНЕТА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>Закономерности распространения ж</w:t>
            </w:r>
            <w:r w:rsidRPr="001C5EED">
              <w:rPr>
                <w:bCs/>
                <w:sz w:val="28"/>
                <w:szCs w:val="22"/>
              </w:rPr>
              <w:t>и</w:t>
            </w:r>
            <w:r w:rsidRPr="001C5EED">
              <w:rPr>
                <w:bCs/>
                <w:sz w:val="28"/>
                <w:szCs w:val="22"/>
              </w:rPr>
              <w:t xml:space="preserve">вых организмов на Земле. </w:t>
            </w:r>
            <w:r w:rsidRPr="001C5EED">
              <w:rPr>
                <w:sz w:val="28"/>
                <w:szCs w:val="22"/>
              </w:rPr>
              <w:t>От чего зав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сит растительность? Какие типы раст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тельного покрова есть на земном шаре? От каких условий зависит распростр</w:t>
            </w:r>
            <w:r w:rsidRPr="001C5EED">
              <w:rPr>
                <w:sz w:val="28"/>
                <w:szCs w:val="22"/>
              </w:rPr>
              <w:t>а</w:t>
            </w:r>
            <w:r w:rsidRPr="001C5EED">
              <w:rPr>
                <w:sz w:val="28"/>
                <w:szCs w:val="22"/>
              </w:rPr>
              <w:t>нение животных?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 xml:space="preserve">Почва как особое природное тело. </w:t>
            </w:r>
            <w:r w:rsidRPr="001C5EED">
              <w:rPr>
                <w:sz w:val="28"/>
                <w:szCs w:val="22"/>
              </w:rPr>
              <w:t>Чем отличается почва от горной породы? Какие бывают почвы? Почему человек должен охранять почву?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sz w:val="28"/>
                <w:szCs w:val="22"/>
              </w:rPr>
              <w:t>ТЕМА 16. ГЕОГРАФИЧЕСКАЯ ОБ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t xml:space="preserve">ЛОЧКА И ЕЕ ЗАКОНОМЕРНОСТИ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 xml:space="preserve">Понятие о географической оболочке. </w:t>
            </w:r>
            <w:r w:rsidRPr="001C5EED">
              <w:rPr>
                <w:sz w:val="28"/>
                <w:szCs w:val="22"/>
              </w:rPr>
              <w:t>Как связаны между собой оболочки Земли? Что такое географическая об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t>лочка? Какие свойства имеет географ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ческая оболочка?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>Природные комплексы как части ге</w:t>
            </w:r>
            <w:r w:rsidRPr="001C5EED">
              <w:rPr>
                <w:bCs/>
                <w:sz w:val="28"/>
                <w:szCs w:val="22"/>
              </w:rPr>
              <w:t>о</w:t>
            </w:r>
            <w:r w:rsidRPr="001C5EED">
              <w:rPr>
                <w:bCs/>
                <w:sz w:val="28"/>
                <w:szCs w:val="22"/>
              </w:rPr>
              <w:t xml:space="preserve">графической оболочки. </w:t>
            </w:r>
            <w:r w:rsidRPr="001C5EED">
              <w:rPr>
                <w:sz w:val="28"/>
                <w:szCs w:val="22"/>
              </w:rPr>
              <w:t>Из чего состоит географическая оболочка? Какие пр</w:t>
            </w:r>
            <w:r w:rsidRPr="001C5EED">
              <w:rPr>
                <w:sz w:val="28"/>
                <w:szCs w:val="22"/>
              </w:rPr>
              <w:t>и</w:t>
            </w:r>
            <w:r w:rsidRPr="001C5EED">
              <w:rPr>
                <w:sz w:val="28"/>
                <w:szCs w:val="22"/>
              </w:rPr>
              <w:t>родные комплексы размещены на ра</w:t>
            </w:r>
            <w:r w:rsidRPr="001C5EED">
              <w:rPr>
                <w:sz w:val="28"/>
                <w:szCs w:val="22"/>
              </w:rPr>
              <w:t>в</w:t>
            </w:r>
            <w:r w:rsidRPr="001C5EED">
              <w:rPr>
                <w:sz w:val="28"/>
                <w:szCs w:val="22"/>
              </w:rPr>
              <w:t>нинах Земли? Что влияет на размещение природных комплексов в горах?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sz w:val="28"/>
                <w:szCs w:val="22"/>
              </w:rPr>
              <w:t xml:space="preserve"> </w:t>
            </w:r>
            <w:r w:rsidRPr="001C5EED">
              <w:rPr>
                <w:bCs/>
                <w:sz w:val="28"/>
                <w:szCs w:val="22"/>
              </w:rPr>
              <w:t xml:space="preserve">Природные зоны Земли. </w:t>
            </w:r>
            <w:r w:rsidRPr="001C5EED">
              <w:rPr>
                <w:sz w:val="28"/>
                <w:szCs w:val="22"/>
              </w:rPr>
              <w:t>Чем различ</w:t>
            </w:r>
            <w:r w:rsidRPr="001C5EED">
              <w:rPr>
                <w:sz w:val="28"/>
                <w:szCs w:val="22"/>
              </w:rPr>
              <w:t>а</w:t>
            </w:r>
            <w:r w:rsidRPr="001C5EED">
              <w:rPr>
                <w:sz w:val="28"/>
                <w:szCs w:val="22"/>
              </w:rPr>
              <w:t>ются природные зоны? Какие приро</w:t>
            </w:r>
            <w:r w:rsidRPr="001C5EED">
              <w:rPr>
                <w:sz w:val="28"/>
                <w:szCs w:val="22"/>
              </w:rPr>
              <w:t>д</w:t>
            </w:r>
            <w:r w:rsidRPr="001C5EED">
              <w:rPr>
                <w:sz w:val="28"/>
                <w:szCs w:val="22"/>
              </w:rPr>
              <w:t>ные зоны существуют в жарких и вла</w:t>
            </w:r>
            <w:r w:rsidRPr="001C5EED">
              <w:rPr>
                <w:sz w:val="28"/>
                <w:szCs w:val="22"/>
              </w:rPr>
              <w:t>ж</w:t>
            </w:r>
            <w:r w:rsidRPr="001C5EED">
              <w:rPr>
                <w:sz w:val="28"/>
                <w:szCs w:val="22"/>
              </w:rPr>
              <w:t>ных районах Земли? Какие природные зоны есть в жарких и сухих районах Земли? Где растет самый лучший вин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lastRenderedPageBreak/>
              <w:t>град? Какие природные зоны есть в ум</w:t>
            </w:r>
            <w:r w:rsidRPr="001C5EED">
              <w:rPr>
                <w:sz w:val="28"/>
                <w:szCs w:val="22"/>
              </w:rPr>
              <w:t>е</w:t>
            </w:r>
            <w:r w:rsidRPr="001C5EED">
              <w:rPr>
                <w:sz w:val="28"/>
                <w:szCs w:val="22"/>
              </w:rPr>
              <w:t>ренных широтах? Какие природные з</w:t>
            </w:r>
            <w:r w:rsidRPr="001C5EED">
              <w:rPr>
                <w:sz w:val="28"/>
                <w:szCs w:val="22"/>
              </w:rPr>
              <w:t>о</w:t>
            </w:r>
            <w:r w:rsidRPr="001C5EED">
              <w:rPr>
                <w:sz w:val="28"/>
                <w:szCs w:val="22"/>
              </w:rPr>
              <w:t>ны есть в полярных районах нашей пл</w:t>
            </w:r>
            <w:r w:rsidRPr="001C5EED">
              <w:rPr>
                <w:sz w:val="28"/>
                <w:szCs w:val="22"/>
              </w:rPr>
              <w:t>а</w:t>
            </w:r>
            <w:r w:rsidRPr="001C5EED">
              <w:rPr>
                <w:sz w:val="28"/>
                <w:szCs w:val="22"/>
              </w:rPr>
              <w:t>неты?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sz w:val="28"/>
                <w:szCs w:val="22"/>
              </w:rPr>
              <w:t xml:space="preserve">ТЕМА 17. ПРИРОДА И ЧЕЛОВЕК </w:t>
            </w:r>
          </w:p>
          <w:p w:rsidR="001C5EED" w:rsidRPr="001C5EED" w:rsidRDefault="001C5EED" w:rsidP="001C5EED">
            <w:pPr>
              <w:suppressAutoHyphens w:val="0"/>
              <w:jc w:val="both"/>
              <w:rPr>
                <w:sz w:val="28"/>
                <w:szCs w:val="22"/>
              </w:rPr>
            </w:pPr>
            <w:r w:rsidRPr="001C5EED">
              <w:rPr>
                <w:bCs/>
                <w:sz w:val="28"/>
                <w:szCs w:val="22"/>
              </w:rPr>
              <w:t xml:space="preserve">Стихийные бедствия и человек. </w:t>
            </w:r>
            <w:r w:rsidRPr="001C5EED">
              <w:rPr>
                <w:sz w:val="28"/>
                <w:szCs w:val="22"/>
              </w:rPr>
              <w:t>Какие бывают стихийные бедствия? Когда стихийные бедствия особенно опасны? Как человек защищается от стихийных бедствий?</w:t>
            </w:r>
          </w:p>
          <w:p w:rsidR="0039416A" w:rsidRPr="0039416A" w:rsidRDefault="0039416A" w:rsidP="00A4540C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5350" w:type="dxa"/>
          </w:tcPr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lastRenderedPageBreak/>
              <w:t>Развитие и совершенствование умений:</w:t>
            </w:r>
            <w:r w:rsidRPr="00AA403B">
              <w:rPr>
                <w:b/>
                <w:noProof/>
                <w:sz w:val="28"/>
                <w:szCs w:val="28"/>
              </w:rPr>
              <w:t xml:space="preserve"> </w:t>
            </w:r>
            <w:r w:rsidRPr="00AA403B">
              <w:rPr>
                <w:noProof/>
                <w:sz w:val="28"/>
                <w:szCs w:val="28"/>
              </w:rPr>
              <w:t>выделять главное, объяснять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понятия и термины; работать с текстом, схемами и картами учебника;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выделять главное; объяснять закономерности распространения расти#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тельного и животного мира на Земле;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приводить аргументы для обоснования тезиса «почва— особое природное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тело»; называть меры по охране природы; работать с контурной картой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Развитие и совершенствование умений: объяснять понятия и термины;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выделять главное; работать с текстом,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схемами и картами учебника; называть и характеризовать свойства</w:t>
            </w:r>
          </w:p>
          <w:p w:rsidR="00AA403B" w:rsidRPr="00AA403B" w:rsidRDefault="00AA403B" w:rsidP="00AA403B">
            <w:pPr>
              <w:ind w:left="-108"/>
              <w:rPr>
                <w:noProof/>
                <w:sz w:val="28"/>
                <w:szCs w:val="28"/>
              </w:rPr>
            </w:pPr>
            <w:r w:rsidRPr="00AA403B">
              <w:rPr>
                <w:noProof/>
                <w:sz w:val="28"/>
                <w:szCs w:val="28"/>
              </w:rPr>
              <w:t>географической оболочки</w:t>
            </w:r>
          </w:p>
          <w:p w:rsidR="0039416A" w:rsidRDefault="0039416A" w:rsidP="008A2A9B">
            <w:pPr>
              <w:ind w:left="-108"/>
              <w:rPr>
                <w:noProof/>
                <w:sz w:val="28"/>
                <w:szCs w:val="28"/>
              </w:rPr>
            </w:pPr>
          </w:p>
        </w:tc>
      </w:tr>
    </w:tbl>
    <w:p w:rsidR="00E22627" w:rsidRPr="004F149C" w:rsidRDefault="00E22627" w:rsidP="00066A73">
      <w:pPr>
        <w:rPr>
          <w:b/>
          <w:sz w:val="28"/>
          <w:szCs w:val="28"/>
        </w:rPr>
      </w:pPr>
    </w:p>
    <w:p w:rsidR="00E22627" w:rsidRPr="004F149C" w:rsidRDefault="00E22627" w:rsidP="00C27B20">
      <w:pPr>
        <w:ind w:left="851" w:hanging="425"/>
        <w:rPr>
          <w:b/>
          <w:sz w:val="28"/>
          <w:szCs w:val="28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586B55">
      <w:pPr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C5511D" w:rsidRPr="003A447E" w:rsidRDefault="00C5511D" w:rsidP="00C5511D">
      <w:pPr>
        <w:jc w:val="center"/>
        <w:rPr>
          <w:b/>
          <w:i/>
          <w:color w:val="9BBB59" w:themeColor="accent3"/>
        </w:rPr>
      </w:pPr>
      <w:r w:rsidRPr="003A447E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C5511D" w:rsidRPr="003A447E" w:rsidRDefault="00C5511D" w:rsidP="00C5511D">
      <w:pPr>
        <w:ind w:firstLine="34"/>
        <w:rPr>
          <w:sz w:val="28"/>
        </w:rPr>
      </w:pPr>
      <w:r w:rsidRPr="003A447E">
        <w:rPr>
          <w:sz w:val="28"/>
        </w:rPr>
        <w:t>В соответствии с годовым календарным гр</w:t>
      </w:r>
      <w:r w:rsidR="00586B55">
        <w:rPr>
          <w:sz w:val="28"/>
        </w:rPr>
        <w:t>афиком расписания уроков на 2020-2021</w:t>
      </w:r>
      <w:r w:rsidRPr="003A447E">
        <w:rPr>
          <w:sz w:val="28"/>
        </w:rPr>
        <w:t xml:space="preserve"> учебный год на изучение </w:t>
      </w:r>
      <w:r w:rsidR="00326535">
        <w:rPr>
          <w:sz w:val="28"/>
        </w:rPr>
        <w:t>географии</w:t>
      </w:r>
      <w:r w:rsidRPr="003A447E">
        <w:rPr>
          <w:sz w:val="28"/>
        </w:rPr>
        <w:t xml:space="preserve"> в</w:t>
      </w:r>
      <w:r w:rsidR="00586B55">
        <w:rPr>
          <w:sz w:val="28"/>
        </w:rPr>
        <w:t xml:space="preserve"> 6</w:t>
      </w:r>
      <w:r>
        <w:rPr>
          <w:sz w:val="28"/>
        </w:rPr>
        <w:t xml:space="preserve"> классе выделено </w:t>
      </w:r>
      <w:r w:rsidRPr="00326535">
        <w:rPr>
          <w:b/>
          <w:sz w:val="28"/>
        </w:rPr>
        <w:t>1 ч</w:t>
      </w:r>
      <w:r>
        <w:rPr>
          <w:b/>
          <w:sz w:val="28"/>
        </w:rPr>
        <w:t>ас</w:t>
      </w:r>
      <w:r w:rsidRPr="003A447E">
        <w:rPr>
          <w:b/>
          <w:sz w:val="28"/>
        </w:rPr>
        <w:t xml:space="preserve"> в неделю</w:t>
      </w:r>
      <w:r w:rsidRPr="003A447E">
        <w:rPr>
          <w:sz w:val="28"/>
        </w:rPr>
        <w:t xml:space="preserve"> –</w:t>
      </w:r>
      <w:r>
        <w:rPr>
          <w:sz w:val="28"/>
        </w:rPr>
        <w:t xml:space="preserve">35 </w:t>
      </w:r>
      <w:r w:rsidRPr="003A447E">
        <w:rPr>
          <w:sz w:val="28"/>
        </w:rPr>
        <w:t>часов в год.</w:t>
      </w:r>
    </w:p>
    <w:p w:rsidR="00C5511D" w:rsidRDefault="00C5511D" w:rsidP="00C5511D">
      <w:pPr>
        <w:ind w:firstLine="34"/>
        <w:rPr>
          <w:sz w:val="28"/>
        </w:rPr>
      </w:pPr>
      <w:r w:rsidRPr="003A447E">
        <w:rPr>
          <w:sz w:val="28"/>
        </w:rPr>
        <w:t>В связи с наличием праздничных дней в календарно-тематическом планировании прои</w:t>
      </w:r>
      <w:r w:rsidR="007E083D">
        <w:rPr>
          <w:sz w:val="28"/>
        </w:rPr>
        <w:t xml:space="preserve">сходит  уплотнение материала до </w:t>
      </w:r>
      <w:r w:rsidR="002D7925">
        <w:rPr>
          <w:b/>
          <w:sz w:val="28"/>
        </w:rPr>
        <w:t xml:space="preserve">34 </w:t>
      </w:r>
      <w:r w:rsidRPr="003A447E">
        <w:rPr>
          <w:b/>
          <w:sz w:val="28"/>
        </w:rPr>
        <w:t>час</w:t>
      </w:r>
      <w:r w:rsidR="007E083D">
        <w:rPr>
          <w:b/>
          <w:sz w:val="28"/>
        </w:rPr>
        <w:t>ов</w:t>
      </w:r>
      <w:r w:rsidRPr="003A447E">
        <w:rPr>
          <w:b/>
          <w:sz w:val="28"/>
        </w:rPr>
        <w:t xml:space="preserve"> в год</w:t>
      </w:r>
      <w:r w:rsidRPr="003A447E">
        <w:rPr>
          <w:sz w:val="28"/>
        </w:rPr>
        <w:t>:</w:t>
      </w:r>
    </w:p>
    <w:p w:rsidR="007E083D" w:rsidRPr="003A447E" w:rsidRDefault="007E083D" w:rsidP="00C5511D">
      <w:pPr>
        <w:ind w:firstLine="34"/>
        <w:rPr>
          <w:sz w:val="28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3118"/>
        <w:gridCol w:w="1134"/>
        <w:gridCol w:w="1043"/>
      </w:tblGrid>
      <w:tr w:rsidR="00C5511D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ч</w:t>
            </w:r>
            <w:proofErr w:type="gramEnd"/>
            <w:r w:rsidRPr="003A447E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№</w:t>
            </w:r>
          </w:p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урока</w:t>
            </w:r>
          </w:p>
        </w:tc>
        <w:tc>
          <w:tcPr>
            <w:tcW w:w="3118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Кол-во час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п</w:t>
            </w:r>
            <w:proofErr w:type="gramEnd"/>
            <w:r w:rsidRPr="003A447E">
              <w:rPr>
                <w:b/>
                <w:i/>
                <w:sz w:val="28"/>
              </w:rPr>
              <w:t>о факту</w:t>
            </w:r>
          </w:p>
        </w:tc>
        <w:tc>
          <w:tcPr>
            <w:tcW w:w="104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факту</w:t>
            </w:r>
          </w:p>
        </w:tc>
      </w:tr>
      <w:tr w:rsidR="00E431EE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E431EE" w:rsidRPr="00A6528D" w:rsidRDefault="00E431EE" w:rsidP="001C5EED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E431EE">
              <w:rPr>
                <w:sz w:val="28"/>
                <w:szCs w:val="28"/>
              </w:rPr>
              <w:t>Урок-практикум. Работа с картой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31EE" w:rsidRPr="003A447E" w:rsidRDefault="00E431EE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31EE" w:rsidRPr="003A447E" w:rsidRDefault="00586B55" w:rsidP="00A4540C">
            <w:pPr>
              <w:ind w:firstLine="34"/>
              <w:rPr>
                <w:b/>
                <w:sz w:val="28"/>
              </w:rPr>
            </w:pPr>
            <w:r w:rsidRPr="00586B55">
              <w:rPr>
                <w:b/>
                <w:color w:val="FF0000"/>
                <w:sz w:val="28"/>
              </w:rPr>
              <w:t>04.11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E431EE" w:rsidRPr="003A447E" w:rsidRDefault="00586B55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3118" w:type="dxa"/>
            <w:vMerge w:val="restart"/>
            <w:shd w:val="clear" w:color="auto" w:fill="EFF9FF"/>
          </w:tcPr>
          <w:p w:rsidR="00E431EE" w:rsidRPr="00A6528D" w:rsidRDefault="00E431EE" w:rsidP="00F910D9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E431EE">
              <w:rPr>
                <w:sz w:val="28"/>
                <w:szCs w:val="28"/>
              </w:rPr>
              <w:t>Урок-практикум. Работа с картой</w:t>
            </w:r>
          </w:p>
          <w:p w:rsidR="00E431EE" w:rsidRPr="00A6528D" w:rsidRDefault="00E431EE" w:rsidP="00F910D9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E431EE">
              <w:rPr>
                <w:sz w:val="28"/>
                <w:szCs w:val="28"/>
              </w:rPr>
              <w:t>Свойства вод Мирового океана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E431EE" w:rsidRPr="003A447E" w:rsidRDefault="00E431EE" w:rsidP="00382CD9">
            <w:pPr>
              <w:ind w:firstLine="34"/>
              <w:jc w:val="center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1043" w:type="dxa"/>
            <w:vMerge w:val="restart"/>
            <w:shd w:val="clear" w:color="auto" w:fill="EFF9FF"/>
            <w:vAlign w:val="center"/>
          </w:tcPr>
          <w:p w:rsidR="00E431EE" w:rsidRPr="008754B6" w:rsidRDefault="00586B55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11.11</w:t>
            </w:r>
          </w:p>
        </w:tc>
      </w:tr>
      <w:tr w:rsidR="00E431EE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E431EE" w:rsidRPr="00A6528D" w:rsidRDefault="00E431EE" w:rsidP="001C5EED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E431EE">
              <w:rPr>
                <w:sz w:val="28"/>
                <w:szCs w:val="28"/>
              </w:rPr>
              <w:t>Свойства вод Мирового океана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31EE" w:rsidRPr="003A447E" w:rsidRDefault="00E431EE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31EE" w:rsidRPr="003A447E" w:rsidRDefault="00586B55" w:rsidP="00A4540C">
            <w:pPr>
              <w:ind w:firstLine="34"/>
              <w:rPr>
                <w:b/>
                <w:sz w:val="28"/>
              </w:rPr>
            </w:pPr>
            <w:r w:rsidRPr="00586B55">
              <w:rPr>
                <w:b/>
                <w:sz w:val="28"/>
              </w:rPr>
              <w:t>11.11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E431EE" w:rsidRPr="003A447E" w:rsidRDefault="00586B55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3118" w:type="dxa"/>
            <w:vMerge/>
            <w:shd w:val="clear" w:color="auto" w:fill="EFF9FF"/>
          </w:tcPr>
          <w:p w:rsidR="00E431EE" w:rsidRPr="00A6528D" w:rsidRDefault="00E431EE" w:rsidP="001C5EED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E431EE" w:rsidRPr="003A447E" w:rsidRDefault="00E431EE" w:rsidP="00382CD9">
            <w:pPr>
              <w:ind w:firstLine="34"/>
              <w:jc w:val="center"/>
              <w:rPr>
                <w:sz w:val="28"/>
              </w:rPr>
            </w:pPr>
          </w:p>
        </w:tc>
        <w:tc>
          <w:tcPr>
            <w:tcW w:w="1043" w:type="dxa"/>
            <w:vMerge/>
            <w:shd w:val="clear" w:color="auto" w:fill="EFF9FF"/>
            <w:vAlign w:val="center"/>
          </w:tcPr>
          <w:p w:rsidR="00E431EE" w:rsidRPr="008754B6" w:rsidRDefault="00E431EE" w:rsidP="00A4540C">
            <w:pPr>
              <w:ind w:firstLine="34"/>
              <w:rPr>
                <w:b/>
                <w:sz w:val="28"/>
              </w:rPr>
            </w:pPr>
          </w:p>
        </w:tc>
      </w:tr>
    </w:tbl>
    <w:p w:rsidR="00C5511D" w:rsidRPr="003A447E" w:rsidRDefault="00C5511D" w:rsidP="00C5511D">
      <w:pPr>
        <w:rPr>
          <w:b/>
          <w:bCs/>
          <w:sz w:val="28"/>
        </w:rPr>
      </w:pPr>
    </w:p>
    <w:p w:rsidR="00C5511D" w:rsidRDefault="00C5511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E083D" w:rsidRDefault="007E083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97ABE" w:rsidRDefault="00997ABE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97ABE" w:rsidRDefault="00997ABE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97ABE" w:rsidRDefault="00997ABE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p w:rsidR="00586B55" w:rsidRDefault="00586B55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27B20" w:rsidRDefault="00C27B20" w:rsidP="007E083D">
      <w:pPr>
        <w:rPr>
          <w:b/>
        </w:rPr>
      </w:pPr>
    </w:p>
    <w:p w:rsidR="004656F9" w:rsidRPr="00493FE2" w:rsidRDefault="004656F9" w:rsidP="00DB4C1F">
      <w:pPr>
        <w:ind w:left="851" w:hanging="425"/>
        <w:jc w:val="center"/>
        <w:rPr>
          <w:b/>
          <w:sz w:val="32"/>
        </w:rPr>
      </w:pPr>
      <w:r w:rsidRPr="00493FE2">
        <w:rPr>
          <w:b/>
          <w:sz w:val="32"/>
        </w:rPr>
        <w:lastRenderedPageBreak/>
        <w:t>Календарно-тематическое планирование</w:t>
      </w:r>
      <w:r w:rsidR="00064FE6">
        <w:rPr>
          <w:b/>
          <w:sz w:val="32"/>
        </w:rPr>
        <w:t xml:space="preserve"> - 6</w:t>
      </w:r>
      <w:r w:rsidR="009C45BC" w:rsidRPr="00493FE2">
        <w:rPr>
          <w:b/>
          <w:sz w:val="32"/>
        </w:rPr>
        <w:t xml:space="preserve"> класс</w:t>
      </w:r>
    </w:p>
    <w:p w:rsidR="004656F9" w:rsidRPr="007E083D" w:rsidRDefault="004656F9" w:rsidP="004656F9">
      <w:pPr>
        <w:ind w:left="851" w:hanging="425"/>
        <w:jc w:val="center"/>
        <w:rPr>
          <w:b/>
          <w:sz w:val="40"/>
        </w:rPr>
      </w:pPr>
    </w:p>
    <w:tbl>
      <w:tblPr>
        <w:tblStyle w:val="19"/>
        <w:tblW w:w="5296" w:type="pct"/>
        <w:tblLayout w:type="fixed"/>
        <w:tblLook w:val="01E0" w:firstRow="1" w:lastRow="1" w:firstColumn="1" w:lastColumn="1" w:noHBand="0" w:noVBand="0"/>
      </w:tblPr>
      <w:tblGrid>
        <w:gridCol w:w="942"/>
        <w:gridCol w:w="3613"/>
        <w:gridCol w:w="3596"/>
        <w:gridCol w:w="1516"/>
        <w:gridCol w:w="1222"/>
      </w:tblGrid>
      <w:tr w:rsidR="00493FE2" w:rsidRPr="007E083D" w:rsidTr="007E083D">
        <w:trPr>
          <w:cantSplit/>
          <w:trHeight w:val="450"/>
        </w:trPr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№</w:t>
            </w:r>
          </w:p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proofErr w:type="gramStart"/>
            <w:r w:rsidRPr="007E083D">
              <w:rPr>
                <w:b/>
                <w:sz w:val="28"/>
                <w:szCs w:val="22"/>
              </w:rPr>
              <w:t>п</w:t>
            </w:r>
            <w:proofErr w:type="gramEnd"/>
            <w:r w:rsidRPr="007E083D">
              <w:rPr>
                <w:b/>
                <w:sz w:val="28"/>
                <w:szCs w:val="22"/>
              </w:rPr>
              <w:t>/п</w:t>
            </w:r>
          </w:p>
        </w:tc>
        <w:tc>
          <w:tcPr>
            <w:tcW w:w="1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Тема урока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Тип урока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Дата</w:t>
            </w:r>
          </w:p>
        </w:tc>
      </w:tr>
      <w:tr w:rsidR="00066A73" w:rsidRPr="007E083D" w:rsidTr="007E083D">
        <w:trPr>
          <w:cantSplit/>
          <w:trHeight w:val="261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П</w:t>
            </w:r>
            <w:r w:rsidR="00C1390C" w:rsidRPr="007E083D">
              <w:rPr>
                <w:b/>
                <w:sz w:val="28"/>
                <w:szCs w:val="22"/>
              </w:rPr>
              <w:t>лан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Ф</w:t>
            </w:r>
            <w:r w:rsidR="00C1390C" w:rsidRPr="007E083D">
              <w:rPr>
                <w:b/>
                <w:sz w:val="28"/>
                <w:szCs w:val="22"/>
              </w:rPr>
              <w:t>акт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</w:tr>
      <w:tr w:rsidR="00C27B20" w:rsidRPr="007E083D" w:rsidTr="00901155">
        <w:trPr>
          <w:trHeight w:val="3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E41ABF">
            <w:pPr>
              <w:tabs>
                <w:tab w:val="left" w:pos="5655"/>
              </w:tabs>
              <w:jc w:val="center"/>
              <w:rPr>
                <w:b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 xml:space="preserve">Раздел </w:t>
            </w:r>
            <w:r w:rsidRPr="00A6528D">
              <w:rPr>
                <w:b/>
                <w:sz w:val="28"/>
                <w:szCs w:val="28"/>
                <w:lang w:val="en-US"/>
              </w:rPr>
              <w:t>I</w:t>
            </w:r>
            <w:r w:rsidR="00AA403B">
              <w:rPr>
                <w:b/>
                <w:sz w:val="28"/>
                <w:szCs w:val="28"/>
                <w:lang w:val="en-US"/>
              </w:rPr>
              <w:t>V</w:t>
            </w:r>
            <w:r w:rsidRPr="00A6528D">
              <w:rPr>
                <w:b/>
                <w:sz w:val="28"/>
                <w:szCs w:val="28"/>
              </w:rPr>
              <w:t xml:space="preserve">. </w:t>
            </w:r>
            <w:r w:rsidR="00AA403B">
              <w:rPr>
                <w:b/>
                <w:sz w:val="28"/>
                <w:szCs w:val="28"/>
              </w:rPr>
              <w:t>Земля во Вселенной</w:t>
            </w:r>
            <w:r w:rsidRPr="00A6528D">
              <w:rPr>
                <w:b/>
                <w:sz w:val="28"/>
                <w:szCs w:val="28"/>
              </w:rPr>
              <w:t xml:space="preserve"> – </w:t>
            </w:r>
            <w:r w:rsidR="00AA403B">
              <w:rPr>
                <w:b/>
                <w:sz w:val="28"/>
                <w:szCs w:val="28"/>
              </w:rPr>
              <w:t>4 часа</w:t>
            </w:r>
            <w:r w:rsidRPr="00A6528D">
              <w:rPr>
                <w:b/>
                <w:sz w:val="28"/>
                <w:szCs w:val="28"/>
              </w:rPr>
              <w:t>.</w:t>
            </w:r>
          </w:p>
          <w:p w:rsidR="00C27B20" w:rsidRPr="007E083D" w:rsidRDefault="00C27B20" w:rsidP="00E41ABF">
            <w:pPr>
              <w:jc w:val="center"/>
              <w:rPr>
                <w:sz w:val="36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586B55" w:rsidRDefault="00AA403B" w:rsidP="00064FE6">
            <w:pPr>
              <w:rPr>
                <w:sz w:val="28"/>
              </w:rPr>
            </w:pPr>
            <w:r w:rsidRPr="00586B55">
              <w:rPr>
                <w:sz w:val="28"/>
              </w:rPr>
              <w:t>Земля во Вселенной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 02</w:t>
            </w:r>
            <w:r w:rsidR="00AA403B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Вращение Земли и его следствия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09</w:t>
            </w:r>
            <w:r w:rsidR="00AA403B">
              <w:rPr>
                <w:sz w:val="28"/>
                <w:szCs w:val="22"/>
              </w:rPr>
              <w:t>.</w:t>
            </w:r>
            <w:r w:rsidR="00AA403B" w:rsidRPr="007E083D">
              <w:rPr>
                <w:sz w:val="28"/>
                <w:szCs w:val="22"/>
              </w:rPr>
              <w:t>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064FE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AA403B" w:rsidRDefault="00064FE6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Географические координаты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Default="00064FE6">
            <w:r w:rsidRPr="008F5012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  <w:r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</w:p>
        </w:tc>
      </w:tr>
      <w:tr w:rsidR="00064FE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AA403B" w:rsidRDefault="00064FE6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AA403B">
              <w:rPr>
                <w:sz w:val="28"/>
              </w:rPr>
              <w:t>Урок-практикум. Определение географических координат точки</w:t>
            </w:r>
          </w:p>
          <w:p w:rsidR="00064FE6" w:rsidRPr="00AA403B" w:rsidRDefault="00064FE6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по глобусу</w:t>
            </w:r>
          </w:p>
          <w:p w:rsidR="00064FE6" w:rsidRPr="00AA403B" w:rsidRDefault="00064FE6" w:rsidP="00064FE6">
            <w:pPr>
              <w:rPr>
                <w:sz w:val="28"/>
              </w:rPr>
            </w:pPr>
          </w:p>
          <w:p w:rsidR="00064FE6" w:rsidRPr="00AA403B" w:rsidRDefault="00064FE6" w:rsidP="00064FE6">
            <w:pPr>
              <w:rPr>
                <w:sz w:val="28"/>
              </w:rPr>
            </w:pPr>
          </w:p>
          <w:p w:rsidR="00064FE6" w:rsidRPr="00AA403B" w:rsidRDefault="00064FE6" w:rsidP="00064FE6">
            <w:pPr>
              <w:rPr>
                <w:sz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Default="00064FE6">
            <w:r w:rsidRPr="008F5012">
              <w:rPr>
                <w:sz w:val="28"/>
                <w:szCs w:val="22"/>
              </w:rPr>
              <w:t>Комбинированный урок</w:t>
            </w:r>
            <w:r w:rsidRPr="00064FE6">
              <w:rPr>
                <w:sz w:val="28"/>
              </w:rPr>
              <w:t xml:space="preserve"> </w:t>
            </w:r>
            <w:r>
              <w:rPr>
                <w:sz w:val="28"/>
                <w:szCs w:val="22"/>
              </w:rPr>
              <w:t>Урок-практикум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23</w:t>
            </w:r>
            <w:r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7E083D" w:rsidRDefault="00064FE6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7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A403B" w:rsidRDefault="00AA403B" w:rsidP="00AA403B">
            <w:pPr>
              <w:jc w:val="center"/>
              <w:rPr>
                <w:sz w:val="28"/>
                <w:szCs w:val="22"/>
              </w:rPr>
            </w:pPr>
            <w:r w:rsidRPr="00AA403B">
              <w:rPr>
                <w:b/>
                <w:sz w:val="28"/>
                <w:szCs w:val="28"/>
              </w:rPr>
              <w:t>Раздел</w:t>
            </w:r>
            <w:r w:rsidRPr="00064FE6">
              <w:rPr>
                <w:b/>
                <w:sz w:val="28"/>
                <w:szCs w:val="28"/>
              </w:rPr>
              <w:t xml:space="preserve"> </w:t>
            </w:r>
            <w:r w:rsidRPr="00AA403B">
              <w:rPr>
                <w:b/>
                <w:sz w:val="28"/>
                <w:szCs w:val="28"/>
                <w:lang w:val="en-US"/>
              </w:rPr>
              <w:t>V</w:t>
            </w:r>
            <w:r w:rsidRPr="00AA403B">
              <w:rPr>
                <w:b/>
                <w:sz w:val="28"/>
                <w:szCs w:val="28"/>
              </w:rPr>
              <w:t xml:space="preserve"> </w:t>
            </w:r>
            <w:r w:rsidR="00E41ABF" w:rsidRPr="00AA403B">
              <w:rPr>
                <w:b/>
                <w:sz w:val="28"/>
                <w:szCs w:val="28"/>
              </w:rPr>
              <w:t xml:space="preserve">. </w:t>
            </w:r>
            <w:r w:rsidRPr="00AA403B">
              <w:rPr>
                <w:b/>
                <w:bCs/>
                <w:sz w:val="28"/>
                <w:szCs w:val="28"/>
              </w:rPr>
              <w:t>Путешествия и их географическое отражение</w:t>
            </w:r>
            <w:r w:rsidRPr="00AA403B">
              <w:rPr>
                <w:b/>
                <w:sz w:val="28"/>
                <w:szCs w:val="28"/>
              </w:rPr>
              <w:t xml:space="preserve"> </w:t>
            </w:r>
            <w:r w:rsidR="00E41ABF" w:rsidRPr="00AA403B">
              <w:rPr>
                <w:b/>
                <w:sz w:val="28"/>
                <w:szCs w:val="28"/>
              </w:rPr>
              <w:t xml:space="preserve">– </w:t>
            </w:r>
            <w:r w:rsidRPr="00AA403B">
              <w:rPr>
                <w:b/>
                <w:sz w:val="28"/>
                <w:szCs w:val="28"/>
              </w:rPr>
              <w:t>5 часов</w:t>
            </w:r>
            <w:r w:rsidR="00E41ABF" w:rsidRPr="00AA403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План 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064FE6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30.</w:t>
            </w:r>
            <w:r w:rsidR="00AA403B" w:rsidRPr="007E083D">
              <w:rPr>
                <w:sz w:val="28"/>
                <w:szCs w:val="22"/>
              </w:rPr>
              <w:t>0</w:t>
            </w:r>
            <w:r>
              <w:rPr>
                <w:sz w:val="28"/>
                <w:szCs w:val="22"/>
              </w:rPr>
              <w:t>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AA403B">
              <w:rPr>
                <w:sz w:val="28"/>
              </w:rPr>
              <w:t xml:space="preserve">Ориентирование по плану и </w:t>
            </w:r>
            <w:proofErr w:type="gramStart"/>
            <w:r w:rsidRPr="00AA403B">
              <w:rPr>
                <w:sz w:val="28"/>
              </w:rPr>
              <w:t>на</w:t>
            </w:r>
            <w:proofErr w:type="gramEnd"/>
          </w:p>
          <w:p w:rsidR="00AA403B" w:rsidRPr="00AA403B" w:rsidRDefault="00AA403B" w:rsidP="00064FE6">
            <w:pPr>
              <w:rPr>
                <w:sz w:val="28"/>
              </w:rPr>
            </w:pPr>
            <w:r w:rsidRPr="00AA403B">
              <w:rPr>
                <w:sz w:val="28"/>
              </w:rPr>
              <w:t>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07</w:t>
            </w:r>
            <w:r w:rsidR="00AA403B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AA403B">
              <w:rPr>
                <w:sz w:val="28"/>
              </w:rPr>
              <w:t>Урок-практикум.</w:t>
            </w:r>
          </w:p>
          <w:p w:rsidR="00AA403B" w:rsidRPr="00AA403B" w:rsidRDefault="00AA403B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AA403B">
              <w:rPr>
                <w:sz w:val="28"/>
              </w:rPr>
              <w:t>Составление плана 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2D792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AA403B">
              <w:rPr>
                <w:sz w:val="28"/>
              </w:rPr>
              <w:t>Многообразие  карт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064FE6" w:rsidP="002D792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AA403B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AA403B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AA403B">
              <w:rPr>
                <w:sz w:val="28"/>
              </w:rPr>
              <w:t>Урок-практикум. Работа с картой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FE6" w:rsidRPr="00064FE6" w:rsidRDefault="00064FE6" w:rsidP="00064FE6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AA403B" w:rsidRPr="007E083D" w:rsidRDefault="00AA403B" w:rsidP="002D7925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11.11*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7E083D" w:rsidRDefault="00AA403B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350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03B" w:rsidRPr="00AA403B" w:rsidRDefault="00E41ABF" w:rsidP="00AA403B">
            <w:pPr>
              <w:tabs>
                <w:tab w:val="left" w:pos="565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>Раздел</w:t>
            </w:r>
            <w:r w:rsidR="00AA403B" w:rsidRPr="00AA403B">
              <w:rPr>
                <w:b/>
                <w:sz w:val="28"/>
                <w:szCs w:val="28"/>
              </w:rPr>
              <w:t xml:space="preserve"> </w:t>
            </w:r>
            <w:r w:rsidR="00AA403B">
              <w:rPr>
                <w:b/>
                <w:sz w:val="28"/>
                <w:szCs w:val="28"/>
                <w:lang w:val="en-US"/>
              </w:rPr>
              <w:t>VI</w:t>
            </w:r>
            <w:r w:rsidRPr="00A6528D">
              <w:rPr>
                <w:b/>
                <w:sz w:val="28"/>
                <w:szCs w:val="28"/>
              </w:rPr>
              <w:t xml:space="preserve">. </w:t>
            </w:r>
            <w:r w:rsidR="00AA403B" w:rsidRPr="00AA403B">
              <w:rPr>
                <w:b/>
                <w:bCs/>
                <w:sz w:val="28"/>
                <w:szCs w:val="28"/>
              </w:rPr>
              <w:t xml:space="preserve">Природа Земли – 21 </w:t>
            </w:r>
            <w:r w:rsidR="00AA403B">
              <w:rPr>
                <w:b/>
                <w:bCs/>
                <w:sz w:val="28"/>
                <w:szCs w:val="28"/>
              </w:rPr>
              <w:t>час.</w:t>
            </w:r>
          </w:p>
          <w:p w:rsidR="00E41ABF" w:rsidRPr="007E083D" w:rsidRDefault="00E41ABF" w:rsidP="00E41ABF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Свойства вод Мирового океана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57280D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</w:t>
            </w:r>
            <w:r w:rsidR="00356CE5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Движение вод в Мировом океане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064FE6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18</w:t>
            </w:r>
            <w:r w:rsidR="00356CE5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56CE5">
              <w:rPr>
                <w:sz w:val="28"/>
              </w:rPr>
              <w:t xml:space="preserve">Движение литосферных </w:t>
            </w:r>
            <w:r w:rsidRPr="00356CE5">
              <w:rPr>
                <w:sz w:val="28"/>
              </w:rPr>
              <w:lastRenderedPageBreak/>
              <w:t>плит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 xml:space="preserve">Урок изучения и </w:t>
            </w:r>
            <w:r w:rsidRPr="007E083D">
              <w:rPr>
                <w:sz w:val="28"/>
                <w:szCs w:val="22"/>
              </w:rPr>
              <w:lastRenderedPageBreak/>
              <w:t>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25</w:t>
            </w:r>
            <w:r w:rsidR="00356CE5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>13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Землетрясения: причины и последствия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5728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02</w:t>
            </w:r>
            <w:r w:rsidR="00356CE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Вулканы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09</w:t>
            </w:r>
            <w:r w:rsidR="00356CE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Изображение рельефа на планах местности и географических картах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  <w:r w:rsidR="00356CE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Уро</w:t>
            </w:r>
            <w:proofErr w:type="gramStart"/>
            <w:r w:rsidRPr="00356CE5">
              <w:rPr>
                <w:sz w:val="28"/>
              </w:rPr>
              <w:t>к-</w:t>
            </w:r>
            <w:proofErr w:type="gramEnd"/>
            <w:r w:rsidRPr="00356CE5">
              <w:rPr>
                <w:sz w:val="28"/>
              </w:rPr>
              <w:t xml:space="preserve"> практикум. Построение профиля местности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23.12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Горы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C229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</w:t>
            </w:r>
            <w:r w:rsidR="00356CE5" w:rsidRPr="007E083D"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18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Равнины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C2290D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E431EE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1</w:t>
            </w:r>
            <w:r>
              <w:rPr>
                <w:sz w:val="28"/>
                <w:szCs w:val="22"/>
                <w:lang w:val="en-US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56CE5">
              <w:rPr>
                <w:sz w:val="28"/>
              </w:rPr>
              <w:t>Температура воздуха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27.01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20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Атмосферное давление. 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03.02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Ветер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  <w:r w:rsidR="00356CE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Облака и атмосферные осадки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17</w:t>
            </w:r>
            <w:r w:rsidR="00356CE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rPr>
                <w:sz w:val="28"/>
              </w:rPr>
            </w:pPr>
            <w:r w:rsidRPr="00356CE5">
              <w:rPr>
                <w:sz w:val="28"/>
              </w:rPr>
              <w:t>Погода и климат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24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Урок-практикум.</w:t>
            </w:r>
          </w:p>
          <w:p w:rsidR="00356CE5" w:rsidRPr="00356CE5" w:rsidRDefault="00356CE5" w:rsidP="00064FE6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56CE5">
              <w:rPr>
                <w:sz w:val="28"/>
              </w:rPr>
              <w:t>Работа с климатическими картами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комплексного применения ЗУН.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E431EE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03.03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84724A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25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A6528D" w:rsidRDefault="00356CE5" w:rsidP="001C5EED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356CE5">
              <w:rPr>
                <w:sz w:val="28"/>
                <w:szCs w:val="28"/>
              </w:rPr>
              <w:t>Урок-практикум. Наблюдения за погодой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E431EE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10.03</w:t>
            </w:r>
          </w:p>
          <w:p w:rsidR="00E431EE" w:rsidRDefault="00E431EE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6. Гидросфера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Реки в природе и на </w:t>
            </w:r>
            <w:proofErr w:type="gramStart"/>
            <w:r w:rsidRPr="00356CE5">
              <w:rPr>
                <w:sz w:val="28"/>
              </w:rPr>
              <w:t>географических</w:t>
            </w:r>
            <w:proofErr w:type="gramEnd"/>
          </w:p>
          <w:p w:rsidR="00356CE5" w:rsidRPr="00356CE5" w:rsidRDefault="00356CE5" w:rsidP="00356CE5">
            <w:pPr>
              <w:rPr>
                <w:sz w:val="28"/>
              </w:rPr>
            </w:pPr>
            <w:r w:rsidRPr="00356CE5">
              <w:rPr>
                <w:sz w:val="28"/>
              </w:rPr>
              <w:t xml:space="preserve"> </w:t>
            </w:r>
            <w:proofErr w:type="gramStart"/>
            <w:r w:rsidRPr="00356CE5">
              <w:rPr>
                <w:sz w:val="28"/>
              </w:rPr>
              <w:t>картах</w:t>
            </w:r>
            <w:proofErr w:type="gramEnd"/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17.03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b/>
                <w:sz w:val="28"/>
              </w:rPr>
            </w:pPr>
            <w:r w:rsidRPr="00356CE5">
              <w:rPr>
                <w:sz w:val="28"/>
              </w:rPr>
              <w:t>Озера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31.03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Подземные воды. Болота. Ледники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07.04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356CE5" w:rsidP="0084724A">
            <w:pPr>
              <w:rPr>
                <w:sz w:val="28"/>
                <w:szCs w:val="22"/>
              </w:rPr>
            </w:pPr>
            <w:r>
              <w:rPr>
                <w:b/>
                <w:i/>
                <w:sz w:val="28"/>
                <w:szCs w:val="22"/>
              </w:rPr>
              <w:t xml:space="preserve">Раздел </w:t>
            </w:r>
            <w:r>
              <w:rPr>
                <w:b/>
                <w:i/>
                <w:sz w:val="28"/>
                <w:szCs w:val="22"/>
                <w:lang w:val="en-US"/>
              </w:rPr>
              <w:t>VII</w:t>
            </w:r>
            <w:r w:rsidR="00292B05" w:rsidRPr="00292B05">
              <w:rPr>
                <w:b/>
                <w:i/>
                <w:sz w:val="28"/>
                <w:szCs w:val="22"/>
              </w:rPr>
              <w:t xml:space="preserve">. </w:t>
            </w:r>
            <w:r w:rsidRPr="00356CE5">
              <w:rPr>
                <w:b/>
                <w:bCs/>
                <w:i/>
                <w:sz w:val="28"/>
                <w:szCs w:val="22"/>
              </w:rPr>
              <w:t xml:space="preserve">Географическая оболочка— </w:t>
            </w:r>
            <w:proofErr w:type="gramStart"/>
            <w:r w:rsidRPr="00356CE5">
              <w:rPr>
                <w:b/>
                <w:bCs/>
                <w:i/>
                <w:sz w:val="28"/>
                <w:szCs w:val="22"/>
              </w:rPr>
              <w:t>ср</w:t>
            </w:r>
            <w:proofErr w:type="gramEnd"/>
            <w:r w:rsidRPr="00356CE5">
              <w:rPr>
                <w:b/>
                <w:bCs/>
                <w:i/>
                <w:sz w:val="28"/>
                <w:szCs w:val="22"/>
              </w:rPr>
              <w:t>еда жизни</w:t>
            </w:r>
            <w:r w:rsidR="00292B05" w:rsidRPr="00292B05">
              <w:rPr>
                <w:b/>
                <w:i/>
                <w:sz w:val="28"/>
                <w:szCs w:val="22"/>
              </w:rPr>
              <w:t xml:space="preserve">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</w:rPr>
              <w:t>2</w:t>
            </w:r>
            <w:r>
              <w:rPr>
                <w:sz w:val="28"/>
                <w:szCs w:val="22"/>
                <w:lang w:val="en-US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Закономерности распространения</w:t>
            </w:r>
          </w:p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живых организмов на Земле</w:t>
            </w:r>
          </w:p>
          <w:p w:rsidR="00356CE5" w:rsidRPr="00356CE5" w:rsidRDefault="00356CE5" w:rsidP="00356CE5">
            <w:pPr>
              <w:rPr>
                <w:sz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lastRenderedPageBreak/>
              <w:t>30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Почва как </w:t>
            </w:r>
            <w:proofErr w:type="gramStart"/>
            <w:r w:rsidRPr="00356CE5">
              <w:rPr>
                <w:sz w:val="28"/>
              </w:rPr>
              <w:t>особое</w:t>
            </w:r>
            <w:proofErr w:type="gramEnd"/>
            <w:r w:rsidRPr="00356CE5">
              <w:rPr>
                <w:sz w:val="28"/>
              </w:rPr>
              <w:t xml:space="preserve"> </w:t>
            </w:r>
          </w:p>
          <w:p w:rsidR="00356CE5" w:rsidRPr="00356CE5" w:rsidRDefault="00356CE5" w:rsidP="00356CE5">
            <w:pPr>
              <w:rPr>
                <w:sz w:val="28"/>
              </w:rPr>
            </w:pPr>
            <w:r w:rsidRPr="00356CE5">
              <w:rPr>
                <w:sz w:val="28"/>
              </w:rPr>
              <w:t>природное тело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Комбинированный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21.04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Понятие о </w:t>
            </w:r>
            <w:proofErr w:type="gramStart"/>
            <w:r w:rsidRPr="00356CE5">
              <w:rPr>
                <w:sz w:val="28"/>
              </w:rPr>
              <w:t>географической</w:t>
            </w:r>
            <w:proofErr w:type="gramEnd"/>
          </w:p>
          <w:p w:rsidR="00356CE5" w:rsidRPr="00356CE5" w:rsidRDefault="00356CE5" w:rsidP="00356CE5">
            <w:pPr>
              <w:rPr>
                <w:b/>
                <w:sz w:val="28"/>
              </w:rPr>
            </w:pPr>
            <w:r w:rsidRPr="00356CE5">
              <w:rPr>
                <w:sz w:val="28"/>
              </w:rPr>
              <w:t>оболочке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E431EE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28.04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>Природные комплексы как части</w:t>
            </w:r>
          </w:p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b/>
                <w:sz w:val="28"/>
              </w:rPr>
            </w:pPr>
            <w:r w:rsidRPr="00356CE5">
              <w:rPr>
                <w:sz w:val="28"/>
              </w:rPr>
              <w:t>географической оболочки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E431EE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05.05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356CE5">
              <w:rPr>
                <w:sz w:val="28"/>
              </w:rPr>
              <w:t xml:space="preserve">Природные зоны Земли 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E431EE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356CE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szCs w:val="22"/>
                <w:lang w:val="en-US"/>
              </w:rPr>
            </w:pPr>
            <w:r>
              <w:rPr>
                <w:sz w:val="28"/>
                <w:szCs w:val="22"/>
                <w:lang w:val="en-US"/>
              </w:rPr>
              <w:t>34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356CE5" w:rsidRDefault="00356CE5" w:rsidP="00356CE5">
            <w:pPr>
              <w:rPr>
                <w:sz w:val="28"/>
                <w:lang w:val="en-US"/>
              </w:rPr>
            </w:pPr>
            <w:r w:rsidRPr="00356CE5">
              <w:rPr>
                <w:sz w:val="28"/>
              </w:rPr>
              <w:t>Стихийные бедствия и человек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064FE6" w:rsidP="00356CE5">
            <w:pPr>
              <w:rPr>
                <w:sz w:val="28"/>
                <w:szCs w:val="22"/>
              </w:rPr>
            </w:pPr>
            <w:r w:rsidRPr="00064FE6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Default="00E431EE" w:rsidP="00356CE5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19.05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CE5" w:rsidRPr="007E083D" w:rsidRDefault="00356CE5" w:rsidP="00356CE5">
            <w:pPr>
              <w:rPr>
                <w:sz w:val="28"/>
                <w:szCs w:val="22"/>
              </w:rPr>
            </w:pPr>
          </w:p>
        </w:tc>
      </w:tr>
      <w:tr w:rsidR="00493FE2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Обобщение </w:t>
            </w:r>
            <w:proofErr w:type="gramStart"/>
            <w:r w:rsidRPr="007E083D">
              <w:rPr>
                <w:sz w:val="28"/>
                <w:szCs w:val="22"/>
              </w:rPr>
              <w:t>изученного</w:t>
            </w:r>
            <w:proofErr w:type="gramEnd"/>
            <w:r w:rsidRPr="007E083D">
              <w:rPr>
                <w:sz w:val="28"/>
                <w:szCs w:val="22"/>
              </w:rPr>
              <w:t xml:space="preserve"> по всему курсу.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C27B20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2D7925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26.05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</w:tr>
      <w:tr w:rsidR="00C27B20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8105E9" w:rsidRDefault="007E083D" w:rsidP="002D7925">
            <w:pPr>
              <w:rPr>
                <w:b/>
                <w:sz w:val="28"/>
                <w:szCs w:val="22"/>
              </w:rPr>
            </w:pPr>
            <w:r w:rsidRPr="008105E9">
              <w:rPr>
                <w:b/>
                <w:sz w:val="28"/>
                <w:szCs w:val="22"/>
              </w:rPr>
              <w:t>3</w:t>
            </w:r>
            <w:r w:rsidR="002D7925" w:rsidRPr="008105E9">
              <w:rPr>
                <w:b/>
                <w:sz w:val="28"/>
                <w:szCs w:val="22"/>
              </w:rPr>
              <w:t>4</w:t>
            </w:r>
            <w:r w:rsidRPr="008105E9">
              <w:rPr>
                <w:b/>
                <w:sz w:val="28"/>
                <w:szCs w:val="22"/>
              </w:rPr>
              <w:t xml:space="preserve"> часа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</w:tr>
    </w:tbl>
    <w:p w:rsidR="004656F9" w:rsidRPr="007E083D" w:rsidRDefault="004656F9" w:rsidP="00BD450B">
      <w:pPr>
        <w:ind w:right="622"/>
        <w:rPr>
          <w:b/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6E013D" w:rsidRPr="007E083D" w:rsidRDefault="006E013D" w:rsidP="00BD450B">
      <w:pPr>
        <w:pStyle w:val="afd"/>
        <w:ind w:right="622"/>
        <w:rPr>
          <w:b/>
          <w:sz w:val="32"/>
        </w:rPr>
      </w:pPr>
    </w:p>
    <w:p w:rsidR="006E013D" w:rsidRPr="00907444" w:rsidRDefault="006E013D" w:rsidP="00907444">
      <w:pPr>
        <w:ind w:right="622"/>
        <w:rPr>
          <w:b/>
        </w:rPr>
      </w:pPr>
    </w:p>
    <w:p w:rsidR="006E013D" w:rsidRDefault="006E013D" w:rsidP="00BD450B">
      <w:pPr>
        <w:pStyle w:val="afd"/>
        <w:ind w:right="622"/>
        <w:rPr>
          <w:b/>
        </w:rPr>
      </w:pPr>
    </w:p>
    <w:p w:rsidR="006E013D" w:rsidRPr="007E083D" w:rsidRDefault="006E013D" w:rsidP="007E083D">
      <w:pPr>
        <w:ind w:right="622"/>
        <w:rPr>
          <w:b/>
        </w:rPr>
      </w:pPr>
    </w:p>
    <w:sectPr w:rsidR="006E013D" w:rsidRPr="007E083D" w:rsidSect="00AE0546">
      <w:footerReference w:type="default" r:id="rId9"/>
      <w:pgSz w:w="11906" w:h="16838"/>
      <w:pgMar w:top="568" w:right="99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FE6" w:rsidRDefault="00064FE6" w:rsidP="00693456">
      <w:r>
        <w:separator/>
      </w:r>
    </w:p>
  </w:endnote>
  <w:endnote w:type="continuationSeparator" w:id="0">
    <w:p w:rsidR="00064FE6" w:rsidRDefault="00064FE6" w:rsidP="00693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385922"/>
      <w:docPartObj>
        <w:docPartGallery w:val="Page Numbers (Bottom of Page)"/>
        <w:docPartUnique/>
      </w:docPartObj>
    </w:sdtPr>
    <w:sdtEndPr/>
    <w:sdtContent>
      <w:p w:rsidR="00064FE6" w:rsidRDefault="00064FE6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ABE">
          <w:rPr>
            <w:noProof/>
          </w:rPr>
          <w:t>8</w:t>
        </w:r>
        <w:r>
          <w:fldChar w:fldCharType="end"/>
        </w:r>
      </w:p>
    </w:sdtContent>
  </w:sdt>
  <w:p w:rsidR="00064FE6" w:rsidRDefault="00064FE6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FE6" w:rsidRDefault="00064FE6" w:rsidP="00693456">
      <w:r>
        <w:separator/>
      </w:r>
    </w:p>
  </w:footnote>
  <w:footnote w:type="continuationSeparator" w:id="0">
    <w:p w:rsidR="00064FE6" w:rsidRDefault="00064FE6" w:rsidP="00693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84CA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7CB15CA"/>
    <w:multiLevelType w:val="hybridMultilevel"/>
    <w:tmpl w:val="D6AAB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AC85234"/>
    <w:multiLevelType w:val="hybridMultilevel"/>
    <w:tmpl w:val="A836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0234955"/>
    <w:multiLevelType w:val="hybridMultilevel"/>
    <w:tmpl w:val="B04CC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8C72D1D"/>
    <w:multiLevelType w:val="hybridMultilevel"/>
    <w:tmpl w:val="5B7ADF34"/>
    <w:lvl w:ilvl="0" w:tplc="36EA3EA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9004F03"/>
    <w:multiLevelType w:val="hybridMultilevel"/>
    <w:tmpl w:val="F4226A56"/>
    <w:lvl w:ilvl="0" w:tplc="03C61518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02560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AB0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906E0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A8715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8E190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743C6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72CC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900BF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88A75FD"/>
    <w:multiLevelType w:val="hybridMultilevel"/>
    <w:tmpl w:val="0B10C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9EA34AC"/>
    <w:multiLevelType w:val="hybridMultilevel"/>
    <w:tmpl w:val="E68AD868"/>
    <w:lvl w:ilvl="0" w:tplc="14D6C6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2EFD6771"/>
    <w:multiLevelType w:val="hybridMultilevel"/>
    <w:tmpl w:val="C2B87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D0363D8"/>
    <w:multiLevelType w:val="hybridMultilevel"/>
    <w:tmpl w:val="43822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7900DA"/>
    <w:multiLevelType w:val="hybridMultilevel"/>
    <w:tmpl w:val="B430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3DE4247"/>
    <w:multiLevelType w:val="hybridMultilevel"/>
    <w:tmpl w:val="663A3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56141B2"/>
    <w:multiLevelType w:val="hybridMultilevel"/>
    <w:tmpl w:val="DE7CB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A09654D"/>
    <w:multiLevelType w:val="hybridMultilevel"/>
    <w:tmpl w:val="12D00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433CE5"/>
    <w:multiLevelType w:val="hybridMultilevel"/>
    <w:tmpl w:val="C65A1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E46A53"/>
    <w:multiLevelType w:val="hybridMultilevel"/>
    <w:tmpl w:val="79787D3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>
    <w:nsid w:val="7141181B"/>
    <w:multiLevelType w:val="hybridMultilevel"/>
    <w:tmpl w:val="F3746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2B6A98"/>
    <w:multiLevelType w:val="hybridMultilevel"/>
    <w:tmpl w:val="5422F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E54737"/>
    <w:multiLevelType w:val="hybridMultilevel"/>
    <w:tmpl w:val="AAB46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D74DDB"/>
    <w:multiLevelType w:val="hybridMultilevel"/>
    <w:tmpl w:val="2398F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F50A25"/>
    <w:multiLevelType w:val="hybridMultilevel"/>
    <w:tmpl w:val="6A06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4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7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1"/>
  </w:num>
  <w:num w:numId="23">
    <w:abstractNumId w:val="23"/>
  </w:num>
  <w:num w:numId="24">
    <w:abstractNumId w:val="28"/>
  </w:num>
  <w:num w:numId="2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6">
    <w:abstractNumId w:val="25"/>
  </w:num>
  <w:num w:numId="27">
    <w:abstractNumId w:val="10"/>
  </w:num>
  <w:num w:numId="28">
    <w:abstractNumId w:val="12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7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6F9"/>
    <w:rsid w:val="00040C57"/>
    <w:rsid w:val="00064C69"/>
    <w:rsid w:val="00064FE6"/>
    <w:rsid w:val="00066A73"/>
    <w:rsid w:val="000B5122"/>
    <w:rsid w:val="001560A7"/>
    <w:rsid w:val="001777FB"/>
    <w:rsid w:val="001A34C2"/>
    <w:rsid w:val="001A7A49"/>
    <w:rsid w:val="001C5EED"/>
    <w:rsid w:val="00292B05"/>
    <w:rsid w:val="002C5DB2"/>
    <w:rsid w:val="002D7925"/>
    <w:rsid w:val="00326535"/>
    <w:rsid w:val="00335339"/>
    <w:rsid w:val="00342385"/>
    <w:rsid w:val="00346E89"/>
    <w:rsid w:val="003509BB"/>
    <w:rsid w:val="003530D0"/>
    <w:rsid w:val="00356CE5"/>
    <w:rsid w:val="00382CD9"/>
    <w:rsid w:val="0039416A"/>
    <w:rsid w:val="003D1DF5"/>
    <w:rsid w:val="004656F9"/>
    <w:rsid w:val="00493FE2"/>
    <w:rsid w:val="004F149C"/>
    <w:rsid w:val="00571148"/>
    <w:rsid w:val="0057280D"/>
    <w:rsid w:val="00586B55"/>
    <w:rsid w:val="005B0DB9"/>
    <w:rsid w:val="00620132"/>
    <w:rsid w:val="006350DC"/>
    <w:rsid w:val="00693456"/>
    <w:rsid w:val="006E013D"/>
    <w:rsid w:val="006F3D0F"/>
    <w:rsid w:val="00725844"/>
    <w:rsid w:val="007E083D"/>
    <w:rsid w:val="007E5D26"/>
    <w:rsid w:val="008105E9"/>
    <w:rsid w:val="00820E53"/>
    <w:rsid w:val="0084724A"/>
    <w:rsid w:val="008754B6"/>
    <w:rsid w:val="00897004"/>
    <w:rsid w:val="008A2A9B"/>
    <w:rsid w:val="008E4D56"/>
    <w:rsid w:val="00901155"/>
    <w:rsid w:val="0090412F"/>
    <w:rsid w:val="00907102"/>
    <w:rsid w:val="00907444"/>
    <w:rsid w:val="00922BAC"/>
    <w:rsid w:val="00953CB4"/>
    <w:rsid w:val="00997ABE"/>
    <w:rsid w:val="009C45BC"/>
    <w:rsid w:val="009D4F72"/>
    <w:rsid w:val="00A4540C"/>
    <w:rsid w:val="00AA403B"/>
    <w:rsid w:val="00AE0546"/>
    <w:rsid w:val="00AE3F0D"/>
    <w:rsid w:val="00AE5836"/>
    <w:rsid w:val="00B400EB"/>
    <w:rsid w:val="00B9198B"/>
    <w:rsid w:val="00BA04CB"/>
    <w:rsid w:val="00BA3C8E"/>
    <w:rsid w:val="00BD450B"/>
    <w:rsid w:val="00C1390C"/>
    <w:rsid w:val="00C2290D"/>
    <w:rsid w:val="00C271DB"/>
    <w:rsid w:val="00C27B20"/>
    <w:rsid w:val="00C36C0D"/>
    <w:rsid w:val="00C5511D"/>
    <w:rsid w:val="00C95D2E"/>
    <w:rsid w:val="00CE7668"/>
    <w:rsid w:val="00D30658"/>
    <w:rsid w:val="00DB4C1F"/>
    <w:rsid w:val="00DD7389"/>
    <w:rsid w:val="00E22627"/>
    <w:rsid w:val="00E41ABF"/>
    <w:rsid w:val="00E431EE"/>
    <w:rsid w:val="00E766CA"/>
    <w:rsid w:val="00EE6BF0"/>
    <w:rsid w:val="00EE6C29"/>
    <w:rsid w:val="00F1442D"/>
    <w:rsid w:val="00FE002F"/>
    <w:rsid w:val="00FE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uiPriority w:val="1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uiPriority w:val="1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4CCAC99-DAF3-4656-84FA-65C842E46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2618</Words>
  <Characters>14927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Верхнегрековская ООШ</cp:lastModifiedBy>
  <cp:revision>3</cp:revision>
  <cp:lastPrinted>2019-09-17T11:48:00Z</cp:lastPrinted>
  <dcterms:created xsi:type="dcterms:W3CDTF">2020-09-17T19:25:00Z</dcterms:created>
  <dcterms:modified xsi:type="dcterms:W3CDTF">2020-09-18T07:06:00Z</dcterms:modified>
</cp:coreProperties>
</file>